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Default="00134106" w:rsidP="00134106">
      <w:pPr>
        <w:pStyle w:val="Default"/>
        <w:rPr>
          <w:rFonts w:ascii="Times New Roman" w:hAnsi="Times New Roman" w:cs="Times New Roman"/>
          <w:b/>
          <w:bCs/>
          <w:sz w:val="32"/>
          <w:szCs w:val="32"/>
          <w:lang w:val="sr-Cyrl-CS"/>
        </w:rPr>
      </w:pPr>
    </w:p>
    <w:p w:rsidR="00134106" w:rsidRPr="00152D29" w:rsidRDefault="00134106" w:rsidP="00134106">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jc w:val="cente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Cyrl-CS"/>
        </w:rPr>
      </w:pPr>
    </w:p>
    <w:p w:rsidR="00134106" w:rsidRDefault="00134106" w:rsidP="00134106">
      <w:pPr>
        <w:rPr>
          <w:sz w:val="22"/>
          <w:szCs w:val="22"/>
          <w:lang w:val="sr-Latn-CS"/>
        </w:rPr>
      </w:pPr>
    </w:p>
    <w:p w:rsidR="00134106" w:rsidRPr="00B1446D" w:rsidRDefault="00134106" w:rsidP="00134106">
      <w:pPr>
        <w:rPr>
          <w:sz w:val="22"/>
          <w:szCs w:val="22"/>
          <w:lang w:val="sr-Latn-CS"/>
        </w:rPr>
      </w:pPr>
    </w:p>
    <w:p w:rsidR="00134106" w:rsidRPr="00FA0971" w:rsidRDefault="00134106" w:rsidP="00134106">
      <w:pPr>
        <w:rPr>
          <w:sz w:val="22"/>
          <w:szCs w:val="22"/>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34106" w:rsidRPr="00DE0254" w:rsidRDefault="00535D6C" w:rsidP="0013410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34106" w:rsidRPr="00DE0254" w:rsidRDefault="00134106" w:rsidP="00134106">
      <w:pPr>
        <w:pStyle w:val="Default"/>
        <w:jc w:val="center"/>
        <w:rPr>
          <w:b/>
          <w:bCs/>
          <w:sz w:val="32"/>
          <w:szCs w:val="32"/>
          <w:lang w:val="sr-Cyrl-CS"/>
        </w:rPr>
      </w:pPr>
    </w:p>
    <w:p w:rsidR="00134106" w:rsidRPr="00DE0254" w:rsidRDefault="00134106" w:rsidP="00134106">
      <w:pPr>
        <w:rPr>
          <w:rFonts w:ascii="Arial" w:hAnsi="Arial" w:cs="Arial"/>
          <w:sz w:val="40"/>
          <w:szCs w:val="40"/>
          <w:lang w:val="sr-Latn-CS"/>
        </w:rPr>
      </w:pPr>
    </w:p>
    <w:p w:rsidR="00134106" w:rsidRPr="00FA0971" w:rsidRDefault="00134106" w:rsidP="00134106">
      <w:pPr>
        <w:rPr>
          <w:rFonts w:ascii="Arial" w:hAnsi="Arial" w:cs="Arial"/>
        </w:rPr>
      </w:pPr>
    </w:p>
    <w:p w:rsidR="00134106" w:rsidRPr="00DE0254" w:rsidRDefault="00134106" w:rsidP="00134106">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83421D" w:rsidRPr="00DE0254" w:rsidRDefault="007E539B" w:rsidP="00134106">
      <w:pPr>
        <w:jc w:val="center"/>
        <w:rPr>
          <w:rFonts w:ascii="Arial" w:hAnsi="Arial" w:cs="Arial"/>
          <w:b/>
          <w:sz w:val="32"/>
          <w:szCs w:val="32"/>
          <w:lang w:val="sr-Cyrl-CS"/>
        </w:rPr>
      </w:pPr>
      <w:r>
        <w:rPr>
          <w:rFonts w:ascii="Arial" w:hAnsi="Arial" w:cs="Arial"/>
          <w:b/>
          <w:sz w:val="32"/>
          <w:szCs w:val="32"/>
          <w:lang w:val="sr-Cyrl-CS"/>
        </w:rPr>
        <w:t xml:space="preserve">БРОЈ </w:t>
      </w:r>
      <w:r w:rsidR="00E6127F">
        <w:rPr>
          <w:rFonts w:ascii="Arial" w:hAnsi="Arial" w:cs="Arial"/>
          <w:b/>
          <w:sz w:val="32"/>
          <w:szCs w:val="32"/>
          <w:lang/>
        </w:rPr>
        <w:t>404-25</w:t>
      </w:r>
      <w:r w:rsidR="00535D6C" w:rsidRPr="00DE0254">
        <w:rPr>
          <w:rFonts w:ascii="Arial" w:hAnsi="Arial" w:cs="Arial"/>
          <w:b/>
          <w:sz w:val="32"/>
          <w:szCs w:val="32"/>
          <w:lang w:val="sr-Cyrl-CS"/>
        </w:rPr>
        <w:t>/1</w:t>
      </w:r>
      <w:r>
        <w:rPr>
          <w:rFonts w:ascii="Arial" w:hAnsi="Arial" w:cs="Arial"/>
          <w:b/>
          <w:sz w:val="32"/>
          <w:szCs w:val="32"/>
          <w:lang w:val="sr-Cyrl-CS"/>
        </w:rPr>
        <w:t>8</w:t>
      </w:r>
      <w:r w:rsidR="00535D6C" w:rsidRPr="00DE0254">
        <w:rPr>
          <w:rFonts w:ascii="Arial" w:hAnsi="Arial" w:cs="Arial"/>
          <w:b/>
          <w:sz w:val="32"/>
          <w:szCs w:val="32"/>
          <w:lang w:val="sr-Cyrl-CS"/>
        </w:rPr>
        <w:t>-01</w:t>
      </w:r>
      <w:r w:rsidR="001502C9">
        <w:rPr>
          <w:rFonts w:ascii="Arial" w:hAnsi="Arial" w:cs="Arial"/>
          <w:b/>
          <w:sz w:val="32"/>
          <w:szCs w:val="32"/>
          <w:lang w:val="sr-Cyrl-CS"/>
        </w:rPr>
        <w:t xml:space="preserve"> од 0</w:t>
      </w:r>
      <w:r>
        <w:rPr>
          <w:rFonts w:ascii="Arial" w:hAnsi="Arial" w:cs="Arial"/>
          <w:b/>
          <w:sz w:val="32"/>
          <w:szCs w:val="32"/>
          <w:lang w:val="sr-Cyrl-CS"/>
        </w:rPr>
        <w:t>5</w:t>
      </w:r>
      <w:r w:rsidR="001502C9">
        <w:rPr>
          <w:rFonts w:ascii="Arial" w:hAnsi="Arial" w:cs="Arial"/>
          <w:b/>
          <w:sz w:val="32"/>
          <w:szCs w:val="32"/>
          <w:lang w:val="sr-Cyrl-CS"/>
        </w:rPr>
        <w:t>.0</w:t>
      </w:r>
      <w:r>
        <w:rPr>
          <w:rFonts w:ascii="Arial" w:hAnsi="Arial" w:cs="Arial"/>
          <w:b/>
          <w:sz w:val="32"/>
          <w:szCs w:val="32"/>
          <w:lang w:val="sr-Cyrl-CS"/>
        </w:rPr>
        <w:t>2.2018</w:t>
      </w:r>
      <w:r w:rsidR="001502C9">
        <w:rPr>
          <w:rFonts w:ascii="Arial" w:hAnsi="Arial" w:cs="Arial"/>
          <w:b/>
          <w:sz w:val="32"/>
          <w:szCs w:val="32"/>
          <w:lang w:val="sr-Cyrl-CS"/>
        </w:rPr>
        <w:t>.године</w:t>
      </w:r>
    </w:p>
    <w:p w:rsidR="00134106" w:rsidRPr="00DE0254" w:rsidRDefault="00134106" w:rsidP="00134106">
      <w:pPr>
        <w:jc w:val="center"/>
        <w:rPr>
          <w:rFonts w:ascii="Arial" w:hAnsi="Arial" w:cs="Arial"/>
          <w:b/>
          <w:sz w:val="32"/>
          <w:szCs w:val="32"/>
          <w:lang w:val="sr-Latn-CS"/>
        </w:rPr>
      </w:pPr>
      <w:r w:rsidRPr="00DE0254">
        <w:rPr>
          <w:rFonts w:ascii="Arial" w:hAnsi="Arial" w:cs="Arial"/>
          <w:b/>
          <w:sz w:val="32"/>
          <w:szCs w:val="32"/>
          <w:lang w:val="sr-Cyrl-CS"/>
        </w:rPr>
        <w:t>ПОСТУПАК ЈАВНЕ НАБАВКЕ МАЛЕ ВРЕДНОСТИ ДОБАРА</w:t>
      </w:r>
    </w:p>
    <w:p w:rsidR="00134106" w:rsidRPr="00DE0254" w:rsidRDefault="00134106" w:rsidP="00134106">
      <w:pPr>
        <w:ind w:left="-57"/>
        <w:jc w:val="center"/>
        <w:rPr>
          <w:rFonts w:ascii="Arial" w:hAnsi="Arial" w:cs="Arial"/>
          <w:b/>
          <w:sz w:val="32"/>
          <w:szCs w:val="32"/>
          <w:lang w:val="sr-Cyrl-CS"/>
        </w:rPr>
      </w:pPr>
      <w:r w:rsidRPr="00DE0254">
        <w:rPr>
          <w:rFonts w:ascii="Arial" w:hAnsi="Arial" w:cs="Arial"/>
          <w:b/>
          <w:sz w:val="32"/>
          <w:szCs w:val="32"/>
          <w:lang w:val="sr-Cyrl-CS"/>
        </w:rPr>
        <w:t xml:space="preserve">Набавка каменог агрегата за потребе насипања и редовног одржавања локалних и некатегорисаних путева општине Баточина </w:t>
      </w:r>
    </w:p>
    <w:p w:rsidR="00134106" w:rsidRPr="00DE0254" w:rsidRDefault="00134106" w:rsidP="00134106">
      <w:pPr>
        <w:rPr>
          <w:rFonts w:ascii="Arial" w:hAnsi="Arial" w:cs="Arial"/>
          <w:b/>
          <w:sz w:val="32"/>
          <w:szCs w:val="32"/>
          <w:lang w:val="sr-Cyrl-CS"/>
        </w:rPr>
      </w:pPr>
    </w:p>
    <w:p w:rsidR="00134106" w:rsidRPr="00DE0254" w:rsidRDefault="00134106" w:rsidP="00134106">
      <w:pPr>
        <w:rPr>
          <w:rFonts w:ascii="Arial" w:hAnsi="Arial" w:cs="Arial"/>
          <w:b/>
          <w:sz w:val="32"/>
          <w:szCs w:val="32"/>
          <w:lang w:val="sr-Cyrl-CS"/>
        </w:rPr>
      </w:pPr>
    </w:p>
    <w:p w:rsidR="00134106" w:rsidRDefault="0040781F" w:rsidP="00CF75AB">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00134106" w:rsidRPr="00DE0254">
        <w:rPr>
          <w:rFonts w:ascii="Arial" w:hAnsi="Arial" w:cs="Arial"/>
          <w:b/>
          <w:sz w:val="32"/>
          <w:szCs w:val="32"/>
          <w:lang w:val="sr-Cyrl-CS"/>
        </w:rPr>
        <w:t xml:space="preserve"> БРОЈ </w:t>
      </w:r>
      <w:r w:rsidR="007E539B">
        <w:rPr>
          <w:rFonts w:ascii="Arial" w:hAnsi="Arial" w:cs="Arial"/>
          <w:b/>
          <w:sz w:val="32"/>
          <w:szCs w:val="32"/>
        </w:rPr>
        <w:t>2/18</w:t>
      </w:r>
      <w:r w:rsidR="00134106" w:rsidRPr="00DE0254">
        <w:rPr>
          <w:rFonts w:ascii="Arial" w:hAnsi="Arial" w:cs="Arial"/>
          <w:b/>
          <w:sz w:val="32"/>
          <w:szCs w:val="32"/>
          <w:lang w:val="sr-Cyrl-CS"/>
        </w:rPr>
        <w:t xml:space="preserve">  -</w:t>
      </w:r>
    </w:p>
    <w:p w:rsidR="00134106" w:rsidRPr="00FA0971" w:rsidRDefault="0040781F" w:rsidP="00FA0971">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7E539B">
        <w:rPr>
          <w:rFonts w:ascii="Arial" w:hAnsi="Arial" w:cs="Arial"/>
          <w:b/>
          <w:sz w:val="32"/>
          <w:szCs w:val="32"/>
          <w:lang w:val="sr-Cyrl-CS"/>
        </w:rPr>
        <w:t>1.1.6/18</w:t>
      </w: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DE0254" w:rsidTr="00FA0971">
        <w:trPr>
          <w:trHeight w:val="240"/>
          <w:jc w:val="center"/>
        </w:trPr>
        <w:tc>
          <w:tcPr>
            <w:tcW w:w="4188"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FA0971" w:rsidRPr="00DE0254" w:rsidTr="00FA0971">
        <w:trPr>
          <w:trHeight w:val="557"/>
          <w:jc w:val="center"/>
        </w:trPr>
        <w:tc>
          <w:tcPr>
            <w:tcW w:w="0" w:type="auto"/>
          </w:tcPr>
          <w:p w:rsidR="00FA0971" w:rsidRPr="001423D4" w:rsidRDefault="00FA0971" w:rsidP="007E539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FA0971" w:rsidRDefault="00FA0971" w:rsidP="00FA0971">
            <w:pPr>
              <w:autoSpaceDE w:val="0"/>
              <w:autoSpaceDN w:val="0"/>
              <w:adjustRightInd w:val="0"/>
              <w:spacing w:line="240" w:lineRule="auto"/>
              <w:rPr>
                <w:rFonts w:ascii="Arial" w:hAnsi="Arial" w:cs="Arial"/>
                <w:b/>
              </w:rPr>
            </w:pPr>
          </w:p>
          <w:p w:rsidR="00FA0971" w:rsidRPr="00FA0971" w:rsidRDefault="00FA0971" w:rsidP="007E539B">
            <w:pPr>
              <w:autoSpaceDE w:val="0"/>
              <w:autoSpaceDN w:val="0"/>
              <w:adjustRightInd w:val="0"/>
              <w:spacing w:line="240" w:lineRule="auto"/>
              <w:rPr>
                <w:rFonts w:ascii="Arial" w:hAnsi="Arial" w:cs="Arial"/>
                <w:b/>
                <w:highlight w:val="yellow"/>
              </w:rPr>
            </w:pPr>
            <w:r w:rsidRPr="00FA0971">
              <w:rPr>
                <w:rFonts w:ascii="Arial" w:hAnsi="Arial" w:cs="Arial"/>
                <w:b/>
              </w:rPr>
              <w:t>0</w:t>
            </w:r>
            <w:r w:rsidR="007E539B">
              <w:rPr>
                <w:rFonts w:ascii="Arial" w:hAnsi="Arial" w:cs="Arial"/>
                <w:b/>
                <w:lang/>
              </w:rPr>
              <w:t>5</w:t>
            </w:r>
            <w:r w:rsidRPr="00FA0971">
              <w:rPr>
                <w:rFonts w:ascii="Arial" w:hAnsi="Arial" w:cs="Arial"/>
                <w:b/>
              </w:rPr>
              <w:t>.0</w:t>
            </w:r>
            <w:r w:rsidR="007E539B">
              <w:rPr>
                <w:rFonts w:ascii="Arial" w:hAnsi="Arial" w:cs="Arial"/>
                <w:b/>
                <w:lang/>
              </w:rPr>
              <w:t>2</w:t>
            </w:r>
            <w:r w:rsidR="007E539B">
              <w:rPr>
                <w:rFonts w:ascii="Arial" w:hAnsi="Arial" w:cs="Arial"/>
                <w:b/>
              </w:rPr>
              <w:t>.201</w:t>
            </w:r>
            <w:r w:rsidR="007E539B">
              <w:rPr>
                <w:rFonts w:ascii="Arial" w:hAnsi="Arial" w:cs="Arial"/>
                <w:b/>
                <w:lang/>
              </w:rPr>
              <w:t>8</w:t>
            </w:r>
            <w:r w:rsidRPr="00FA0971">
              <w:rPr>
                <w:rFonts w:ascii="Arial" w:hAnsi="Arial" w:cs="Arial"/>
                <w:b/>
              </w:rPr>
              <w:t>.године</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134106" w:rsidRPr="001D7973" w:rsidRDefault="007E539B" w:rsidP="00535D6C">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13</w:t>
            </w:r>
            <w:r w:rsidR="008263C7" w:rsidRPr="001D7973">
              <w:rPr>
                <w:rFonts w:ascii="Arial" w:eastAsiaTheme="minorHAnsi" w:hAnsi="Arial" w:cs="Arial"/>
                <w:b/>
                <w:bCs/>
                <w:kern w:val="0"/>
                <w:lang w:val="sr-Cyrl-CS" w:eastAsia="en-US"/>
              </w:rPr>
              <w:t>.</w:t>
            </w:r>
            <w:r w:rsidR="00134106" w:rsidRPr="001D7973">
              <w:rPr>
                <w:rFonts w:ascii="Arial" w:eastAsiaTheme="minorHAnsi" w:hAnsi="Arial" w:cs="Arial"/>
                <w:b/>
                <w:bCs/>
                <w:kern w:val="0"/>
                <w:lang w:eastAsia="en-US"/>
              </w:rPr>
              <w:t>0</w:t>
            </w:r>
            <w:r>
              <w:rPr>
                <w:rFonts w:ascii="Arial" w:eastAsiaTheme="minorHAnsi" w:hAnsi="Arial" w:cs="Arial"/>
                <w:b/>
                <w:bCs/>
                <w:kern w:val="0"/>
                <w:lang w:eastAsia="en-US"/>
              </w:rPr>
              <w:t>2</w:t>
            </w:r>
            <w:r>
              <w:rPr>
                <w:rFonts w:ascii="Arial" w:eastAsiaTheme="minorHAnsi" w:hAnsi="Arial" w:cs="Arial"/>
                <w:b/>
                <w:bCs/>
                <w:kern w:val="0"/>
                <w:lang w:eastAsia="en-US"/>
              </w:rPr>
              <w:t>.201</w:t>
            </w:r>
            <w:r>
              <w:rPr>
                <w:rFonts w:ascii="Arial" w:eastAsiaTheme="minorHAnsi" w:hAnsi="Arial" w:cs="Arial"/>
                <w:b/>
                <w:bCs/>
                <w:kern w:val="0"/>
                <w:lang w:eastAsia="en-US"/>
              </w:rPr>
              <w:t>8</w:t>
            </w:r>
            <w:r>
              <w:rPr>
                <w:rFonts w:ascii="Arial" w:eastAsiaTheme="minorHAnsi" w:hAnsi="Arial" w:cs="Arial"/>
                <w:b/>
                <w:bCs/>
                <w:kern w:val="0"/>
                <w:lang w:eastAsia="en-US"/>
              </w:rPr>
              <w:t>. године до 1</w:t>
            </w:r>
            <w:r>
              <w:rPr>
                <w:rFonts w:ascii="Arial" w:eastAsiaTheme="minorHAnsi" w:hAnsi="Arial" w:cs="Arial"/>
                <w:b/>
                <w:bCs/>
                <w:kern w:val="0"/>
                <w:lang w:eastAsia="en-US"/>
              </w:rPr>
              <w:t>0</w:t>
            </w:r>
            <w:r w:rsidR="00134106" w:rsidRPr="001D7973">
              <w:rPr>
                <w:rFonts w:ascii="Arial" w:eastAsiaTheme="minorHAnsi" w:hAnsi="Arial" w:cs="Arial"/>
                <w:b/>
                <w:bCs/>
                <w:kern w:val="0"/>
                <w:lang w:eastAsia="en-US"/>
              </w:rPr>
              <w:t xml:space="preserve">,00 часова </w:t>
            </w:r>
          </w:p>
        </w:tc>
      </w:tr>
      <w:tr w:rsidR="00134106" w:rsidRPr="00DE0254" w:rsidTr="00134106">
        <w:trPr>
          <w:trHeight w:val="240"/>
          <w:jc w:val="center"/>
        </w:trPr>
        <w:tc>
          <w:tcPr>
            <w:tcW w:w="0" w:type="auto"/>
          </w:tcPr>
          <w:p w:rsidR="00134106" w:rsidRPr="00DE0254"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134106" w:rsidRPr="001D7973" w:rsidRDefault="007E539B" w:rsidP="003F677B">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13</w:t>
            </w:r>
            <w:r w:rsidR="008263C7" w:rsidRPr="001D7973">
              <w:rPr>
                <w:rFonts w:ascii="Arial" w:eastAsiaTheme="minorHAnsi" w:hAnsi="Arial" w:cs="Arial"/>
                <w:b/>
                <w:bCs/>
                <w:kern w:val="0"/>
                <w:lang w:val="sr-Cyrl-CS" w:eastAsia="en-US"/>
              </w:rPr>
              <w:t>.</w:t>
            </w:r>
            <w:r>
              <w:rPr>
                <w:rFonts w:ascii="Arial" w:eastAsiaTheme="minorHAnsi" w:hAnsi="Arial" w:cs="Arial"/>
                <w:b/>
                <w:bCs/>
                <w:kern w:val="0"/>
                <w:lang w:eastAsia="en-US"/>
              </w:rPr>
              <w:t>0</w:t>
            </w:r>
            <w:r>
              <w:rPr>
                <w:rFonts w:ascii="Arial" w:eastAsiaTheme="minorHAnsi" w:hAnsi="Arial" w:cs="Arial"/>
                <w:b/>
                <w:bCs/>
                <w:kern w:val="0"/>
                <w:lang w:eastAsia="en-US"/>
              </w:rPr>
              <w:t>2</w:t>
            </w:r>
            <w:r>
              <w:rPr>
                <w:rFonts w:ascii="Arial" w:eastAsiaTheme="minorHAnsi" w:hAnsi="Arial" w:cs="Arial"/>
                <w:b/>
                <w:bCs/>
                <w:kern w:val="0"/>
                <w:lang w:eastAsia="en-US"/>
              </w:rPr>
              <w:t>.201</w:t>
            </w:r>
            <w:r>
              <w:rPr>
                <w:rFonts w:ascii="Arial" w:eastAsiaTheme="minorHAnsi" w:hAnsi="Arial" w:cs="Arial"/>
                <w:b/>
                <w:bCs/>
                <w:kern w:val="0"/>
                <w:lang w:eastAsia="en-US"/>
              </w:rPr>
              <w:t>8</w:t>
            </w:r>
            <w:r>
              <w:rPr>
                <w:rFonts w:ascii="Arial" w:eastAsiaTheme="minorHAnsi" w:hAnsi="Arial" w:cs="Arial"/>
                <w:b/>
                <w:bCs/>
                <w:kern w:val="0"/>
                <w:lang w:eastAsia="en-US"/>
              </w:rPr>
              <w:t>. године у 1</w:t>
            </w:r>
            <w:r>
              <w:rPr>
                <w:rFonts w:ascii="Arial" w:eastAsiaTheme="minorHAnsi" w:hAnsi="Arial" w:cs="Arial"/>
                <w:b/>
                <w:bCs/>
                <w:kern w:val="0"/>
                <w:lang w:eastAsia="en-US"/>
              </w:rPr>
              <w:t>0</w:t>
            </w:r>
            <w:r w:rsidR="00134106" w:rsidRPr="001D7973">
              <w:rPr>
                <w:rFonts w:ascii="Arial" w:eastAsiaTheme="minorHAnsi" w:hAnsi="Arial" w:cs="Arial"/>
                <w:b/>
                <w:bCs/>
                <w:kern w:val="0"/>
                <w:lang w:eastAsia="en-US"/>
              </w:rPr>
              <w:t xml:space="preserve">,30 часова </w:t>
            </w:r>
          </w:p>
        </w:tc>
      </w:tr>
    </w:tbl>
    <w:p w:rsidR="00134106"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C20265"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C20265" w:rsidRDefault="00C20265" w:rsidP="00C20265">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документације:36</w:t>
      </w:r>
    </w:p>
    <w:p w:rsidR="00FA0971" w:rsidRDefault="00FA0971" w:rsidP="00FA0971">
      <w:pPr>
        <w:pStyle w:val="Heading4"/>
        <w:rPr>
          <w:rFonts w:ascii="Arial" w:hAnsi="Arial" w:cs="Arial"/>
          <w:sz w:val="24"/>
        </w:rPr>
      </w:pPr>
    </w:p>
    <w:p w:rsidR="00FA0971" w:rsidRDefault="00FA0971" w:rsidP="00FA0971">
      <w:pPr>
        <w:pStyle w:val="Heading4"/>
        <w:rPr>
          <w:rFonts w:ascii="Arial" w:hAnsi="Arial" w:cs="Arial"/>
          <w:sz w:val="24"/>
        </w:rPr>
      </w:pPr>
    </w:p>
    <w:p w:rsidR="00FA0971" w:rsidRPr="007E539B" w:rsidRDefault="00134106" w:rsidP="00FA0971">
      <w:pPr>
        <w:pStyle w:val="Heading4"/>
        <w:rPr>
          <w:rFonts w:ascii="Arial" w:hAnsi="Arial" w:cs="Arial"/>
          <w:sz w:val="24"/>
          <w:u w:val="none"/>
        </w:rPr>
      </w:pPr>
      <w:r w:rsidRPr="00DE0254">
        <w:rPr>
          <w:rFonts w:ascii="Arial" w:hAnsi="Arial" w:cs="Arial"/>
          <w:sz w:val="24"/>
          <w:lang w:val="sr-Cyrl-CS"/>
        </w:rPr>
        <w:t xml:space="preserve">Баточина, </w:t>
      </w:r>
      <w:r w:rsidR="007E539B">
        <w:rPr>
          <w:rFonts w:ascii="Arial" w:hAnsi="Arial" w:cs="Arial"/>
          <w:sz w:val="24"/>
          <w:lang w:val="sr-Cyrl-CS"/>
        </w:rPr>
        <w:t>фебруар</w:t>
      </w:r>
      <w:r w:rsidRPr="00DE0254">
        <w:rPr>
          <w:rFonts w:ascii="Arial" w:hAnsi="Arial" w:cs="Arial"/>
          <w:sz w:val="24"/>
          <w:lang w:val="sr-Cyrl-CS"/>
        </w:rPr>
        <w:t xml:space="preserve"> 201</w:t>
      </w:r>
      <w:r w:rsidR="007E539B">
        <w:rPr>
          <w:rFonts w:ascii="Arial" w:hAnsi="Arial" w:cs="Arial"/>
          <w:sz w:val="24"/>
          <w:lang w:val="sr-Cyrl-CS"/>
        </w:rPr>
        <w:t>8</w:t>
      </w:r>
      <w:r w:rsidRPr="00DE0254">
        <w:rPr>
          <w:rFonts w:ascii="Arial" w:hAnsi="Arial" w:cs="Arial"/>
          <w:sz w:val="24"/>
          <w:lang w:val="sr-Cyrl-CS"/>
        </w:rPr>
        <w:t xml:space="preserve">. </w:t>
      </w:r>
      <w:r w:rsidR="007E539B">
        <w:rPr>
          <w:rFonts w:ascii="Arial" w:hAnsi="Arial" w:cs="Arial"/>
          <w:sz w:val="24"/>
          <w:lang/>
        </w:rPr>
        <w:t>г</w:t>
      </w:r>
      <w:r w:rsidRPr="00DE0254">
        <w:rPr>
          <w:rFonts w:ascii="Arial" w:hAnsi="Arial" w:cs="Arial"/>
          <w:sz w:val="24"/>
          <w:lang w:val="sr-Cyrl-CS"/>
        </w:rPr>
        <w:t>одине</w:t>
      </w:r>
    </w:p>
    <w:p w:rsidR="00FA0971" w:rsidRPr="00FA0971" w:rsidRDefault="00FA0971" w:rsidP="00FA0971">
      <w:pPr>
        <w:pStyle w:val="BodyText"/>
        <w:spacing w:after="0" w:line="240" w:lineRule="auto"/>
      </w:pPr>
    </w:p>
    <w:p w:rsidR="00134106" w:rsidRPr="00FA0971" w:rsidRDefault="00134106" w:rsidP="00FA0971">
      <w:pPr>
        <w:pStyle w:val="Heading4"/>
        <w:ind w:left="0" w:firstLine="0"/>
        <w:jc w:val="both"/>
        <w:rPr>
          <w:rFonts w:ascii="Arial" w:hAnsi="Arial" w:cs="Arial"/>
          <w:b w:val="0"/>
          <w:sz w:val="24"/>
          <w:u w:val="none"/>
        </w:rPr>
      </w:pPr>
      <w:r w:rsidRPr="00FA0971">
        <w:rPr>
          <w:rFonts w:ascii="Arial" w:eastAsia="TimesNewRomanPSMT" w:hAnsi="Arial" w:cs="Arial"/>
          <w:b w:val="0"/>
          <w:sz w:val="24"/>
          <w:u w:val="none"/>
          <w:lang w:val="ru-RU"/>
        </w:rPr>
        <w:lastRenderedPageBreak/>
        <w:t>На основу чл. 3</w:t>
      </w:r>
      <w:r w:rsidRPr="00FA0971">
        <w:rPr>
          <w:rFonts w:ascii="Arial" w:eastAsia="TimesNewRomanPSMT" w:hAnsi="Arial" w:cs="Arial"/>
          <w:b w:val="0"/>
          <w:sz w:val="24"/>
          <w:u w:val="none"/>
          <w:lang w:val="sr-Cyrl-CS"/>
        </w:rPr>
        <w:t>9</w:t>
      </w:r>
      <w:r w:rsidRPr="00FA0971">
        <w:rPr>
          <w:rFonts w:ascii="Arial" w:eastAsia="TimesNewRomanPSMT" w:hAnsi="Arial" w:cs="Arial"/>
          <w:b w:val="0"/>
          <w:sz w:val="24"/>
          <w:u w:val="none"/>
          <w:lang w:val="ru-RU"/>
        </w:rPr>
        <w:t>. и 61. Закона о јавним набавкама („Сл. гласник РС”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sidRPr="00FA0971">
        <w:rPr>
          <w:rFonts w:ascii="Arial" w:eastAsia="TimesNewRomanPSMT" w:hAnsi="Arial" w:cs="Arial"/>
          <w:b w:val="0"/>
          <w:sz w:val="24"/>
          <w:u w:val="none"/>
          <w:lang w:val="sr-Cyrl-CS"/>
        </w:rPr>
        <w:t>6</w:t>
      </w:r>
      <w:r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чл.</w:t>
      </w:r>
      <w:r w:rsidR="001502C9">
        <w:rPr>
          <w:rFonts w:ascii="Arial" w:eastAsia="TimesNewRomanPSMT" w:hAnsi="Arial" w:cs="Arial"/>
          <w:b w:val="0"/>
          <w:sz w:val="24"/>
          <w:u w:val="none"/>
          <w:lang w:val="ru-RU"/>
        </w:rPr>
        <w:t xml:space="preserve"> </w:t>
      </w:r>
      <w:r w:rsidR="00BF5FBE">
        <w:rPr>
          <w:rFonts w:ascii="Arial" w:eastAsia="TimesNewRomanPSMT" w:hAnsi="Arial" w:cs="Arial"/>
          <w:b w:val="0"/>
          <w:sz w:val="24"/>
          <w:u w:val="none"/>
          <w:lang w:val="ru-RU"/>
        </w:rPr>
        <w:t xml:space="preserve">33. </w:t>
      </w:r>
      <w:r w:rsidR="00BF5FBE"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Pr>
          <w:rFonts w:ascii="Arial" w:hAnsi="Arial" w:cs="Arial"/>
          <w:b w:val="0"/>
          <w:sz w:val="24"/>
          <w:u w:val="none"/>
          <w:lang w:val="sr-Cyrl-CS"/>
        </w:rPr>
        <w:t>,</w:t>
      </w:r>
      <w:r w:rsidR="00BF5FBE">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sidR="007E539B">
        <w:rPr>
          <w:rFonts w:ascii="Arial" w:hAnsi="Arial" w:cs="Arial"/>
          <w:b w:val="0"/>
          <w:sz w:val="24"/>
          <w:u w:val="none"/>
          <w:lang w:val="sr-Cyrl-CS"/>
        </w:rPr>
        <w:t>2/18</w:t>
      </w:r>
      <w:r w:rsidRPr="00FA0971">
        <w:rPr>
          <w:rFonts w:ascii="Arial" w:hAnsi="Arial" w:cs="Arial"/>
          <w:b w:val="0"/>
          <w:sz w:val="24"/>
          <w:u w:val="none"/>
          <w:lang w:val="ru-RU"/>
        </w:rPr>
        <w:t xml:space="preserve">, деловодни број </w:t>
      </w:r>
      <w:r w:rsidR="00E6127F">
        <w:rPr>
          <w:rFonts w:ascii="Arial" w:hAnsi="Arial" w:cs="Arial"/>
          <w:b w:val="0"/>
          <w:sz w:val="24"/>
          <w:u w:val="none"/>
          <w:lang w:val="sr-Cyrl-CS"/>
        </w:rPr>
        <w:t>404-23/18-01</w:t>
      </w:r>
      <w:r w:rsidRPr="00FA0971">
        <w:rPr>
          <w:rFonts w:ascii="Arial" w:hAnsi="Arial" w:cs="Arial"/>
          <w:b w:val="0"/>
          <w:sz w:val="24"/>
          <w:u w:val="none"/>
          <w:lang w:val="ru-RU"/>
        </w:rPr>
        <w:t xml:space="preserve"> </w:t>
      </w:r>
      <w:r w:rsidRPr="00FA0971">
        <w:rPr>
          <w:rFonts w:ascii="Arial" w:hAnsi="Arial" w:cs="Arial"/>
          <w:b w:val="0"/>
          <w:sz w:val="24"/>
          <w:u w:val="none"/>
          <w:lang w:val="sr-Cyrl-CS"/>
        </w:rPr>
        <w:t xml:space="preserve">од </w:t>
      </w:r>
      <w:r w:rsidR="007E539B">
        <w:rPr>
          <w:rFonts w:ascii="Arial" w:hAnsi="Arial" w:cs="Arial"/>
          <w:b w:val="0"/>
          <w:sz w:val="24"/>
          <w:u w:val="none"/>
          <w:lang w:val="sr-Cyrl-CS"/>
        </w:rPr>
        <w:t>05</w:t>
      </w:r>
      <w:r w:rsidRPr="00FA0971">
        <w:rPr>
          <w:rFonts w:ascii="Arial" w:hAnsi="Arial" w:cs="Arial"/>
          <w:b w:val="0"/>
          <w:sz w:val="24"/>
          <w:u w:val="none"/>
          <w:lang w:val="sr-Cyrl-CS"/>
        </w:rPr>
        <w:t>.</w:t>
      </w:r>
      <w:r w:rsidR="007E539B">
        <w:rPr>
          <w:rFonts w:ascii="Arial" w:hAnsi="Arial" w:cs="Arial"/>
          <w:b w:val="0"/>
          <w:sz w:val="24"/>
          <w:u w:val="none"/>
          <w:lang w:val="sr-Cyrl-CS"/>
        </w:rPr>
        <w:t>02</w:t>
      </w:r>
      <w:r w:rsidRPr="00FA0971">
        <w:rPr>
          <w:rFonts w:ascii="Arial" w:hAnsi="Arial" w:cs="Arial"/>
          <w:b w:val="0"/>
          <w:sz w:val="24"/>
          <w:u w:val="none"/>
          <w:lang w:val="ru-RU"/>
        </w:rPr>
        <w:t>.</w:t>
      </w:r>
      <w:r w:rsidR="007E539B">
        <w:rPr>
          <w:rFonts w:ascii="Arial" w:hAnsi="Arial" w:cs="Arial"/>
          <w:b w:val="0"/>
          <w:sz w:val="24"/>
          <w:u w:val="none"/>
          <w:lang w:val="sr-Cyrl-CS"/>
        </w:rPr>
        <w:t>2018</w:t>
      </w:r>
      <w:r w:rsidRPr="00FA0971">
        <w:rPr>
          <w:rFonts w:ascii="Arial" w:hAnsi="Arial" w:cs="Arial"/>
          <w:b w:val="0"/>
          <w:sz w:val="24"/>
          <w:u w:val="none"/>
          <w:lang w:val="sr-Cyrl-CS"/>
        </w:rPr>
        <w:t xml:space="preserve">. године </w:t>
      </w:r>
      <w:r w:rsidRPr="00FA0971">
        <w:rPr>
          <w:rFonts w:ascii="Arial" w:hAnsi="Arial" w:cs="Arial"/>
          <w:b w:val="0"/>
          <w:sz w:val="24"/>
          <w:u w:val="none"/>
          <w:lang w:val="ru-RU"/>
        </w:rPr>
        <w:t xml:space="preserve">и Решења о </w:t>
      </w:r>
      <w:r w:rsidR="007E539B">
        <w:rPr>
          <w:rFonts w:ascii="Arial" w:hAnsi="Arial" w:cs="Arial"/>
          <w:b w:val="0"/>
          <w:sz w:val="24"/>
          <w:u w:val="none"/>
          <w:lang w:val="ru-RU"/>
        </w:rPr>
        <w:t>о</w:t>
      </w:r>
      <w:r w:rsidRPr="00FA0971">
        <w:rPr>
          <w:rFonts w:ascii="Arial" w:hAnsi="Arial" w:cs="Arial"/>
          <w:b w:val="0"/>
          <w:sz w:val="24"/>
          <w:u w:val="none"/>
          <w:lang w:val="ru-RU"/>
        </w:rPr>
        <w:t>бразовању комисије за јавну набавку бр</w:t>
      </w:r>
      <w:r w:rsidRPr="00FA0971">
        <w:rPr>
          <w:rFonts w:ascii="Arial" w:hAnsi="Arial" w:cs="Arial"/>
          <w:b w:val="0"/>
          <w:sz w:val="24"/>
          <w:u w:val="none"/>
          <w:lang w:val="sr-Cyrl-CS"/>
        </w:rPr>
        <w:t xml:space="preserve">ој </w:t>
      </w:r>
      <w:r w:rsidR="007E539B">
        <w:rPr>
          <w:rFonts w:ascii="Arial" w:hAnsi="Arial" w:cs="Arial"/>
          <w:b w:val="0"/>
          <w:sz w:val="24"/>
          <w:u w:val="none"/>
          <w:lang w:val="sr-Cyrl-CS"/>
        </w:rPr>
        <w:t>2/18</w:t>
      </w:r>
      <w:r w:rsidRPr="00FA0971">
        <w:rPr>
          <w:rFonts w:ascii="Arial" w:hAnsi="Arial" w:cs="Arial"/>
          <w:b w:val="0"/>
          <w:sz w:val="24"/>
          <w:u w:val="none"/>
          <w:lang w:val="ru-RU"/>
        </w:rPr>
        <w:t xml:space="preserve">, деловодни број </w:t>
      </w:r>
      <w:r w:rsidR="00E6127F">
        <w:rPr>
          <w:rFonts w:ascii="Arial" w:hAnsi="Arial" w:cs="Arial"/>
          <w:b w:val="0"/>
          <w:sz w:val="24"/>
          <w:u w:val="none"/>
          <w:lang w:val="sr-Cyrl-CS"/>
        </w:rPr>
        <w:t>404-24/18-01</w:t>
      </w:r>
      <w:r w:rsidRPr="00FA0971">
        <w:rPr>
          <w:rFonts w:ascii="Arial" w:hAnsi="Arial" w:cs="Arial"/>
          <w:b w:val="0"/>
          <w:sz w:val="24"/>
          <w:u w:val="none"/>
          <w:lang w:val="sr-Cyrl-CS"/>
        </w:rPr>
        <w:t xml:space="preserve"> од </w:t>
      </w:r>
      <w:r w:rsidR="009219E2" w:rsidRPr="00FA0971">
        <w:rPr>
          <w:rFonts w:ascii="Arial" w:hAnsi="Arial" w:cs="Arial"/>
          <w:b w:val="0"/>
          <w:sz w:val="24"/>
          <w:u w:val="none"/>
          <w:lang w:val="sr-Cyrl-CS"/>
        </w:rPr>
        <w:t>0</w:t>
      </w:r>
      <w:r w:rsidR="007E539B">
        <w:rPr>
          <w:rFonts w:ascii="Arial" w:hAnsi="Arial" w:cs="Arial"/>
          <w:b w:val="0"/>
          <w:sz w:val="24"/>
          <w:u w:val="none"/>
          <w:lang w:val="sr-Cyrl-CS"/>
        </w:rPr>
        <w:t>5</w:t>
      </w:r>
      <w:r w:rsidRPr="00FA0971">
        <w:rPr>
          <w:rFonts w:ascii="Arial" w:hAnsi="Arial" w:cs="Arial"/>
          <w:b w:val="0"/>
          <w:sz w:val="24"/>
          <w:u w:val="none"/>
          <w:lang w:val="sr-Cyrl-CS"/>
        </w:rPr>
        <w:t>.</w:t>
      </w:r>
      <w:r w:rsidR="005F273C" w:rsidRPr="00FA0971">
        <w:rPr>
          <w:rFonts w:ascii="Arial" w:hAnsi="Arial" w:cs="Arial"/>
          <w:b w:val="0"/>
          <w:sz w:val="24"/>
          <w:u w:val="none"/>
          <w:lang w:val="sr-Cyrl-CS"/>
        </w:rPr>
        <w:t>0</w:t>
      </w:r>
      <w:r w:rsidR="007E539B">
        <w:rPr>
          <w:rFonts w:ascii="Arial" w:hAnsi="Arial" w:cs="Arial"/>
          <w:b w:val="0"/>
          <w:sz w:val="24"/>
          <w:u w:val="none"/>
          <w:lang w:val="sr-Cyrl-CS"/>
        </w:rPr>
        <w:t>2</w:t>
      </w:r>
      <w:r w:rsidRPr="00FA0971">
        <w:rPr>
          <w:rFonts w:ascii="Arial" w:hAnsi="Arial" w:cs="Arial"/>
          <w:b w:val="0"/>
          <w:sz w:val="24"/>
          <w:u w:val="none"/>
          <w:lang w:val="sr-Cyrl-CS"/>
        </w:rPr>
        <w:t>.</w:t>
      </w:r>
      <w:r w:rsidR="007E539B">
        <w:rPr>
          <w:rFonts w:ascii="Arial" w:hAnsi="Arial" w:cs="Arial"/>
          <w:b w:val="0"/>
          <w:sz w:val="24"/>
          <w:u w:val="none"/>
          <w:lang w:val="sr-Cyrl-CS"/>
        </w:rPr>
        <w:t>2018</w:t>
      </w:r>
      <w:r w:rsidRPr="00FA0971">
        <w:rPr>
          <w:rFonts w:ascii="Arial" w:hAnsi="Arial" w:cs="Arial"/>
          <w:b w:val="0"/>
          <w:sz w:val="24"/>
          <w:u w:val="none"/>
          <w:lang w:val="sr-Cyrl-CS"/>
        </w:rPr>
        <w:t>. године</w:t>
      </w:r>
      <w:r w:rsidRPr="00FA0971">
        <w:rPr>
          <w:rFonts w:ascii="Arial" w:hAnsi="Arial" w:cs="Arial"/>
          <w:b w:val="0"/>
          <w:sz w:val="24"/>
          <w:u w:val="none"/>
          <w:lang w:val="ru-RU"/>
        </w:rPr>
        <w:t>, припрем</w:t>
      </w:r>
      <w:r w:rsidRPr="00FA0971">
        <w:rPr>
          <w:rFonts w:ascii="Arial" w:hAnsi="Arial" w:cs="Arial"/>
          <w:b w:val="0"/>
          <w:sz w:val="24"/>
          <w:u w:val="none"/>
          <w:lang w:val="sr-Cyrl-CS"/>
        </w:rPr>
        <w:t>љ</w:t>
      </w:r>
      <w:r w:rsidRPr="00FA0971">
        <w:rPr>
          <w:rFonts w:ascii="Arial" w:hAnsi="Arial" w:cs="Arial"/>
          <w:b w:val="0"/>
          <w:sz w:val="24"/>
          <w:u w:val="none"/>
          <w:lang w:val="ru-RU"/>
        </w:rPr>
        <w:t>ена је:</w:t>
      </w:r>
    </w:p>
    <w:p w:rsidR="00134106" w:rsidRDefault="00134106" w:rsidP="00134106">
      <w:pPr>
        <w:jc w:val="both"/>
        <w:rPr>
          <w:rFonts w:ascii="Arial" w:eastAsia="TimesNewRomanPSMT" w:hAnsi="Arial" w:cs="Arial"/>
          <w:lang w:val="sr-Cyrl-CS"/>
        </w:rPr>
      </w:pPr>
    </w:p>
    <w:p w:rsidR="00134106" w:rsidRPr="00BF6993" w:rsidRDefault="00134106" w:rsidP="00134106">
      <w:pPr>
        <w:jc w:val="both"/>
        <w:rPr>
          <w:rFonts w:ascii="Arial" w:eastAsia="TimesNewRomanPSMT" w:hAnsi="Arial" w:cs="Arial"/>
          <w:lang w:val="sr-Cyrl-CS"/>
        </w:rPr>
      </w:pPr>
      <w:r w:rsidRPr="008566BF">
        <w:rPr>
          <w:rFonts w:ascii="Arial" w:eastAsia="TimesNewRomanPSMT" w:hAnsi="Arial" w:cs="Arial"/>
          <w:lang w:val="ru-RU"/>
        </w:rPr>
        <w:t xml:space="preserve">                                                                                                                                                                                                                                                </w:t>
      </w:r>
    </w:p>
    <w:p w:rsidR="00134106" w:rsidRPr="007E65F5" w:rsidRDefault="00134106" w:rsidP="00134106">
      <w:pPr>
        <w:jc w:val="both"/>
        <w:rPr>
          <w:rFonts w:ascii="Arial" w:eastAsia="TimesNewRomanPSMT" w:hAnsi="Arial" w:cs="Arial"/>
          <w:lang w:val="sr-Cyrl-CS"/>
        </w:rPr>
      </w:pPr>
    </w:p>
    <w:p w:rsidR="00134106"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34106" w:rsidRDefault="00C82170"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E6127F">
        <w:rPr>
          <w:rFonts w:ascii="Arial" w:eastAsia="TimesNewRomanPS-BoldMT" w:hAnsi="Arial" w:cs="Arial"/>
          <w:b/>
          <w:bCs/>
          <w:lang w:val="ru-RU"/>
        </w:rPr>
        <w:t>404-25/18-01</w:t>
      </w:r>
    </w:p>
    <w:p w:rsidR="00251513" w:rsidRDefault="00134106"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Pr="008566BF">
        <w:rPr>
          <w:rFonts w:ascii="Arial" w:eastAsia="TimesNewRomanPS-BoldMT" w:hAnsi="Arial" w:cs="Arial"/>
          <w:b/>
          <w:bCs/>
          <w:lang w:val="ru-RU"/>
        </w:rPr>
        <w:t>јавну набавку</w:t>
      </w:r>
      <w:r>
        <w:rPr>
          <w:rFonts w:ascii="Arial" w:eastAsia="TimesNewRomanPS-BoldMT" w:hAnsi="Arial" w:cs="Arial"/>
          <w:b/>
          <w:bCs/>
          <w:lang w:val="ru-RU"/>
        </w:rPr>
        <w:t xml:space="preserve"> </w:t>
      </w:r>
      <w:r w:rsidR="004F2919">
        <w:rPr>
          <w:rFonts w:ascii="Arial" w:eastAsia="TimesNewRomanPS-BoldMT" w:hAnsi="Arial" w:cs="Arial"/>
          <w:b/>
          <w:bCs/>
          <w:lang w:val="sr-Cyrl-CS"/>
        </w:rPr>
        <w:t xml:space="preserve">мале вредности - </w:t>
      </w:r>
      <w:r w:rsidRPr="008566BF">
        <w:rPr>
          <w:rFonts w:ascii="Arial" w:eastAsia="TimesNewRomanPS-BoldMT" w:hAnsi="Arial" w:cs="Arial"/>
          <w:b/>
          <w:bCs/>
          <w:lang w:val="ru-RU"/>
        </w:rPr>
        <w:t xml:space="preserve"> </w:t>
      </w:r>
    </w:p>
    <w:p w:rsidR="00134106" w:rsidRDefault="004F2919" w:rsidP="00134106">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Набавка каменог агрегата за потребе насипања и редовног одржавања локалних и некатегорисаних путева</w:t>
      </w:r>
      <w:r w:rsidR="00251513">
        <w:rPr>
          <w:rFonts w:ascii="Arial" w:eastAsia="TimesNewRomanPS-BoldMT" w:hAnsi="Arial" w:cs="Arial"/>
          <w:b/>
          <w:bCs/>
          <w:lang w:val="ru-RU"/>
        </w:rPr>
        <w:t xml:space="preserve"> општине </w:t>
      </w:r>
      <w:r w:rsidR="00134106">
        <w:rPr>
          <w:rFonts w:ascii="Arial" w:eastAsia="TimesNewRomanPS-BoldMT" w:hAnsi="Arial" w:cs="Arial"/>
          <w:b/>
          <w:bCs/>
          <w:lang w:val="ru-RU"/>
        </w:rPr>
        <w:t>Баточин</w:t>
      </w:r>
      <w:r w:rsidR="00251513">
        <w:rPr>
          <w:rFonts w:ascii="Arial" w:eastAsia="TimesNewRomanPS-BoldMT" w:hAnsi="Arial" w:cs="Arial"/>
          <w:b/>
          <w:bCs/>
          <w:lang w:val="ru-RU"/>
        </w:rPr>
        <w:t>а</w:t>
      </w:r>
      <w:r w:rsidR="00134106" w:rsidRPr="008566BF">
        <w:rPr>
          <w:rFonts w:ascii="Arial" w:eastAsia="TimesNewRomanPS-BoldMT" w:hAnsi="Arial" w:cs="Arial"/>
          <w:b/>
          <w:bCs/>
          <w:lang w:val="ru-RU"/>
        </w:rPr>
        <w:t xml:space="preserve"> </w:t>
      </w:r>
    </w:p>
    <w:p w:rsidR="00134106" w:rsidRPr="008566BF" w:rsidRDefault="00134106" w:rsidP="00134106">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ЈН</w:t>
      </w:r>
      <w:r w:rsidR="00251513">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7E539B">
        <w:rPr>
          <w:rFonts w:ascii="Arial" w:eastAsia="TimesNewRomanPS-BoldMT" w:hAnsi="Arial" w:cs="Arial"/>
          <w:b/>
          <w:bCs/>
          <w:lang w:val="sr-Cyrl-CS"/>
        </w:rPr>
        <w:t>2/18</w:t>
      </w:r>
      <w:r>
        <w:rPr>
          <w:rFonts w:ascii="Arial" w:eastAsia="TimesNewRomanPS-BoldMT" w:hAnsi="Arial" w:cs="Arial"/>
          <w:b/>
          <w:bCs/>
          <w:lang w:val="sr-Cyrl-CS"/>
        </w:rPr>
        <w:t xml:space="preserve"> </w:t>
      </w:r>
    </w:p>
    <w:p w:rsidR="00134106" w:rsidRPr="008566BF" w:rsidRDefault="00134106" w:rsidP="00134106">
      <w:pPr>
        <w:shd w:val="clear" w:color="auto" w:fill="C6D9F1"/>
        <w:jc w:val="center"/>
        <w:rPr>
          <w:rFonts w:ascii="Arial" w:eastAsia="TimesNewRomanPS-BoldMT" w:hAnsi="Arial" w:cs="Arial"/>
          <w:b/>
          <w:bCs/>
          <w:lang w:val="ru-RU"/>
        </w:rPr>
      </w:pPr>
    </w:p>
    <w:p w:rsidR="00134106" w:rsidRPr="008566BF" w:rsidRDefault="00134106" w:rsidP="00134106">
      <w:pPr>
        <w:jc w:val="both"/>
        <w:rPr>
          <w:rFonts w:ascii="Arial" w:eastAsia="TimesNewRomanPS-BoldMT" w:hAnsi="Arial" w:cs="Arial"/>
          <w:b/>
          <w:bCs/>
          <w:color w:val="FF0000"/>
          <w:lang w:val="ru-RU"/>
        </w:rPr>
      </w:pPr>
    </w:p>
    <w:p w:rsidR="00134106" w:rsidRDefault="00134106" w:rsidP="00134106">
      <w:pPr>
        <w:jc w:val="both"/>
        <w:rPr>
          <w:rFonts w:ascii="Arial" w:eastAsia="TimesNewRomanPSMT" w:hAnsi="Arial" w:cs="Arial"/>
        </w:rPr>
      </w:pPr>
      <w:r>
        <w:rPr>
          <w:rFonts w:ascii="Arial" w:eastAsia="TimesNewRomanPSMT" w:hAnsi="Arial" w:cs="Arial"/>
        </w:rPr>
        <w:t>Конкурсна документација садржи:</w:t>
      </w:r>
    </w:p>
    <w:p w:rsidR="00134106" w:rsidRDefault="00134106" w:rsidP="00134106">
      <w:pPr>
        <w:jc w:val="both"/>
        <w:rPr>
          <w:rFonts w:ascii="Arial" w:eastAsia="TimesNewRomanPSMT" w:hAnsi="Arial" w:cs="Arial"/>
        </w:rPr>
      </w:pPr>
    </w:p>
    <w:p w:rsidR="00134106"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Default="00134106" w:rsidP="001341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134106">
            <w:pPr>
              <w:jc w:val="center"/>
              <w:rPr>
                <w:rFonts w:ascii="Arial" w:hAnsi="Arial" w:cs="Arial"/>
                <w:bCs/>
                <w:iCs/>
                <w:sz w:val="28"/>
                <w:szCs w:val="28"/>
              </w:rPr>
            </w:pPr>
            <w:r>
              <w:rPr>
                <w:rFonts w:ascii="Arial" w:eastAsia="TimesNewRomanPSMT" w:hAnsi="Arial" w:cs="Arial"/>
                <w:b/>
                <w:i/>
              </w:rPr>
              <w:t>Страна</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504B4B" w:rsidRDefault="00134106" w:rsidP="00134106">
            <w:pPr>
              <w:snapToGrid w:val="0"/>
              <w:jc w:val="center"/>
              <w:rPr>
                <w:rFonts w:ascii="Arial" w:hAnsi="Arial" w:cs="Arial"/>
                <w:bCs/>
                <w:iCs/>
              </w:rPr>
            </w:pPr>
            <w:r w:rsidRPr="00504B4B">
              <w:rPr>
                <w:rFonts w:ascii="Arial" w:hAnsi="Arial" w:cs="Arial"/>
                <w:bCs/>
                <w:i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A06AAC" w:rsidRDefault="00134106" w:rsidP="00134106">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FC2947" w:rsidRDefault="00134106" w:rsidP="00134106">
            <w:pPr>
              <w:snapToGrid w:val="0"/>
              <w:jc w:val="center"/>
              <w:rPr>
                <w:rFonts w:ascii="Arial" w:eastAsia="TimesNewRomanPSMT" w:hAnsi="Arial" w:cs="Arial"/>
                <w:lang w:val="sr-Cyrl-CS"/>
              </w:rPr>
            </w:pPr>
            <w:r>
              <w:rPr>
                <w:rFonts w:ascii="Arial" w:eastAsia="TimesNewRomanPSMT" w:hAnsi="Arial" w:cs="Arial"/>
                <w:lang w:val="sr-Cyrl-CS"/>
              </w:rPr>
              <w:t>3</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jc w:val="center"/>
              <w:rPr>
                <w:rFonts w:ascii="Arial" w:eastAsia="TimesNewRomanPSMT" w:hAnsi="Arial" w:cs="Arial"/>
              </w:rPr>
            </w:pPr>
          </w:p>
          <w:p w:rsidR="00134106" w:rsidRPr="00251513" w:rsidRDefault="00134106" w:rsidP="00251513">
            <w:pPr>
              <w:snapToGrid w:val="0"/>
              <w:rPr>
                <w:rFonts w:ascii="Arial" w:eastAsia="TimesNewRomanPSMT" w:hAnsi="Arial" w:cs="Arial"/>
                <w:lang w:val="sr-Cyrl-CS"/>
              </w:rPr>
            </w:pPr>
          </w:p>
          <w:p w:rsidR="00134106" w:rsidRDefault="00134106" w:rsidP="001341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134106" w:rsidP="00251513">
            <w:pPr>
              <w:snapToGrid w:val="0"/>
              <w:rPr>
                <w:rFonts w:ascii="Arial" w:eastAsia="TimesNewRomanPSMT" w:hAnsi="Arial" w:cs="Arial"/>
                <w:color w:val="auto"/>
                <w:lang w:val="sr-Cyrl-CS"/>
              </w:rPr>
            </w:pPr>
          </w:p>
          <w:p w:rsidR="00134106" w:rsidRDefault="00134106"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504B4B" w:rsidRDefault="00504B4B" w:rsidP="00134106">
            <w:pPr>
              <w:snapToGrid w:val="0"/>
              <w:jc w:val="center"/>
              <w:rPr>
                <w:rFonts w:ascii="Arial" w:eastAsia="TimesNewRomanPSMT" w:hAnsi="Arial" w:cs="Arial"/>
                <w:color w:val="auto"/>
                <w:lang w:val="sr-Cyrl-CS"/>
              </w:rPr>
            </w:pPr>
          </w:p>
          <w:p w:rsidR="00134106" w:rsidRPr="00FC2947" w:rsidRDefault="00134106"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DD2B29" w:rsidP="00134106">
            <w:pPr>
              <w:snapToGrid w:val="0"/>
              <w:jc w:val="center"/>
              <w:rPr>
                <w:rFonts w:ascii="Arial" w:eastAsia="TimesNewRomanPSMT" w:hAnsi="Arial" w:cs="Arial"/>
              </w:rPr>
            </w:pPr>
            <w:r w:rsidRPr="00A06AAC">
              <w:rPr>
                <w:rFonts w:ascii="Arial" w:hAnsi="Arial" w:cs="Arial"/>
                <w:bCs/>
                <w:iCs/>
              </w:rPr>
              <w:t>I</w:t>
            </w:r>
            <w:r w:rsidR="00134106">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7E6C1D" w:rsidRDefault="00134106" w:rsidP="00134106">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Default="00990C37" w:rsidP="00134106">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134106" w:rsidP="00134106">
            <w:pPr>
              <w:snapToGrid w:val="0"/>
              <w:rPr>
                <w:rFonts w:ascii="Arial" w:eastAsia="TimesNewRomanPSMT" w:hAnsi="Arial" w:cs="Arial"/>
              </w:rPr>
            </w:pPr>
          </w:p>
          <w:p w:rsidR="00134106" w:rsidRPr="000D52D9" w:rsidRDefault="000D52D9" w:rsidP="00134106">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8566BF" w:rsidRDefault="00134106" w:rsidP="00134106">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134106">
            <w:pPr>
              <w:snapToGrid w:val="0"/>
              <w:jc w:val="center"/>
              <w:rPr>
                <w:rFonts w:ascii="Arial" w:eastAsia="TimesNewRomanPSMT" w:hAnsi="Arial" w:cs="Arial"/>
                <w:color w:val="auto"/>
                <w:lang w:val="sr-Cyrl-CS"/>
              </w:rPr>
            </w:pPr>
          </w:p>
          <w:p w:rsidR="00134106" w:rsidRPr="00FC2947" w:rsidRDefault="00504B4B"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64028D" w:rsidTr="00134106">
        <w:tc>
          <w:tcPr>
            <w:tcW w:w="1560" w:type="dxa"/>
            <w:tcBorders>
              <w:top w:val="single" w:sz="4" w:space="0" w:color="000000"/>
              <w:left w:val="single" w:sz="4" w:space="0" w:color="000000"/>
              <w:bottom w:val="single" w:sz="4" w:space="0" w:color="000000"/>
            </w:tcBorders>
            <w:shd w:val="clear" w:color="auto" w:fill="auto"/>
          </w:tcPr>
          <w:p w:rsidR="0064028D" w:rsidRDefault="0064028D" w:rsidP="0064028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8566BF" w:rsidRDefault="0064028D" w:rsidP="00134106">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Default="00504B4B" w:rsidP="00134106">
            <w:pPr>
              <w:snapToGrid w:val="0"/>
              <w:jc w:val="center"/>
              <w:rPr>
                <w:rFonts w:ascii="Arial" w:eastAsia="TimesNewRomanPSMT" w:hAnsi="Arial" w:cs="Arial"/>
                <w:color w:val="auto"/>
                <w:lang w:val="sr-Cyrl-CS"/>
              </w:rPr>
            </w:pPr>
            <w:r>
              <w:rPr>
                <w:rFonts w:ascii="Arial" w:eastAsia="TimesNewRomanPSMT" w:hAnsi="Arial" w:cs="Arial"/>
                <w:color w:val="auto"/>
                <w:lang w:val="sr-Cyrl-CS"/>
              </w:rPr>
              <w:t>12</w:t>
            </w:r>
          </w:p>
        </w:tc>
      </w:tr>
      <w:tr w:rsidR="00445503" w:rsidTr="00817464">
        <w:tc>
          <w:tcPr>
            <w:tcW w:w="1560" w:type="dxa"/>
            <w:tcBorders>
              <w:top w:val="single" w:sz="4" w:space="0" w:color="000000"/>
              <w:left w:val="single" w:sz="4" w:space="0" w:color="000000"/>
              <w:bottom w:val="single" w:sz="4" w:space="0" w:color="000000"/>
            </w:tcBorders>
            <w:shd w:val="clear" w:color="auto" w:fill="auto"/>
          </w:tcPr>
          <w:p w:rsidR="00445503" w:rsidRPr="00445503" w:rsidRDefault="00445503" w:rsidP="00134106">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FC2947" w:rsidRDefault="00445503" w:rsidP="0044550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Pr="00445503" w:rsidRDefault="00445503" w:rsidP="00134106">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445503" w:rsidRDefault="00134106" w:rsidP="00445503">
            <w:pPr>
              <w:snapToGrid w:val="0"/>
              <w:rPr>
                <w:rFonts w:ascii="Arial" w:eastAsia="TimesNewRomanPSMT" w:hAnsi="Arial" w:cs="Arial"/>
                <w:color w:val="auto"/>
                <w:lang w:val="sr-Cyrl-CS"/>
              </w:rPr>
            </w:pPr>
            <w:r>
              <w:rPr>
                <w:rFonts w:ascii="Arial" w:eastAsia="TimesNewRomanPSMT" w:hAnsi="Arial" w:cs="Arial"/>
              </w:rPr>
              <w:t xml:space="preserve">Образац </w:t>
            </w:r>
            <w:r w:rsidR="00445503">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445503"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14</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Default="00C81080" w:rsidP="00134106">
            <w:pPr>
              <w:snapToGrid w:val="0"/>
              <w:rPr>
                <w:rFonts w:ascii="Arial" w:eastAsia="TimesNewRomanPSMT" w:hAnsi="Arial" w:cs="Arial"/>
                <w:color w:val="auto"/>
              </w:rPr>
            </w:pPr>
            <w:r>
              <w:rPr>
                <w:rFonts w:ascii="Arial" w:eastAsia="TimesNewRomanPSMT" w:hAnsi="Arial" w:cs="Arial"/>
                <w:lang w:val="sr-Cyrl-CS"/>
              </w:rPr>
              <w:t>Образац структуре цене са</w:t>
            </w:r>
            <w:r w:rsidR="00D94C9B">
              <w:rPr>
                <w:rFonts w:ascii="Arial" w:eastAsia="TimesNewRomanPSMT" w:hAnsi="Arial" w:cs="Arial"/>
                <w:lang w:val="sr-Cyrl-CS"/>
              </w:rPr>
              <w:t xml:space="preserve"> </w:t>
            </w:r>
            <w:r>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19</w:t>
            </w:r>
          </w:p>
        </w:tc>
      </w:tr>
      <w:tr w:rsidR="00134106" w:rsidTr="00134106">
        <w:tc>
          <w:tcPr>
            <w:tcW w:w="1560" w:type="dxa"/>
            <w:tcBorders>
              <w:top w:val="single" w:sz="4" w:space="0" w:color="000000"/>
              <w:left w:val="single" w:sz="4" w:space="0" w:color="000000"/>
              <w:bottom w:val="single" w:sz="4" w:space="0" w:color="000000"/>
            </w:tcBorders>
            <w:shd w:val="clear" w:color="auto" w:fill="auto"/>
          </w:tcPr>
          <w:p w:rsidR="00134106" w:rsidRDefault="00445503"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C5B24" w:rsidRDefault="00E347F0" w:rsidP="00134106">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C81080"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20</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8566BF" w:rsidRDefault="00E347F0" w:rsidP="00817464">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E347F0" w:rsidRDefault="00504B4B" w:rsidP="00134106">
            <w:pPr>
              <w:snapToGrid w:val="0"/>
              <w:jc w:val="center"/>
              <w:rPr>
                <w:rFonts w:ascii="Arial" w:eastAsia="TimesNewRomanPSMT" w:hAnsi="Arial" w:cs="Arial"/>
                <w:lang w:val="sr-Cyrl-CS"/>
              </w:rPr>
            </w:pPr>
            <w:r>
              <w:rPr>
                <w:rFonts w:ascii="Arial" w:eastAsia="TimesNewRomanPSMT" w:hAnsi="Arial" w:cs="Arial"/>
                <w:lang w:val="sr-Cyrl-CS"/>
              </w:rPr>
              <w:t>21</w:t>
            </w:r>
          </w:p>
        </w:tc>
      </w:tr>
      <w:tr w:rsidR="00E347F0"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Default="00E347F0" w:rsidP="0044550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Default="00E347F0" w:rsidP="00504B4B">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sidR="00504B4B">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504B4B" w:rsidRDefault="00504B4B" w:rsidP="00134106">
            <w:pPr>
              <w:snapToGrid w:val="0"/>
              <w:jc w:val="center"/>
              <w:rPr>
                <w:rFonts w:ascii="Arial" w:eastAsia="TimesNewRomanPSMT" w:hAnsi="Arial" w:cs="Arial"/>
              </w:rPr>
            </w:pPr>
            <w:r>
              <w:rPr>
                <w:rFonts w:ascii="Arial" w:eastAsia="TimesNewRomanPSMT" w:hAnsi="Arial" w:cs="Arial"/>
              </w:rPr>
              <w:t>22</w:t>
            </w:r>
          </w:p>
        </w:tc>
      </w:tr>
      <w:tr w:rsidR="00E347F0"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517B01" w:rsidRDefault="00504B4B" w:rsidP="00134106">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E347F0" w:rsidRDefault="00504B4B" w:rsidP="00134106">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Default="00E347F0" w:rsidP="00134106">
            <w:pPr>
              <w:snapToGrid w:val="0"/>
              <w:jc w:val="center"/>
              <w:rPr>
                <w:rFonts w:ascii="Arial" w:hAnsi="Arial" w:cs="Arial"/>
              </w:rPr>
            </w:pPr>
          </w:p>
          <w:p w:rsidR="00504B4B" w:rsidRPr="00504B4B" w:rsidRDefault="00504B4B" w:rsidP="00134106">
            <w:pPr>
              <w:snapToGrid w:val="0"/>
              <w:jc w:val="center"/>
              <w:rPr>
                <w:rFonts w:ascii="Arial" w:hAnsi="Arial" w:cs="Arial"/>
              </w:rPr>
            </w:pPr>
            <w:r>
              <w:rPr>
                <w:rFonts w:ascii="Arial" w:hAnsi="Arial" w:cs="Arial"/>
              </w:rPr>
              <w:t>23</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Default="00504B4B" w:rsidP="00134106">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504B4B" w:rsidRDefault="00504B4B" w:rsidP="00504B4B">
            <w:pPr>
              <w:snapToGrid w:val="0"/>
              <w:rPr>
                <w:rFonts w:ascii="Arial" w:eastAsia="TimesNewRomanPSMT" w:hAnsi="Arial" w:cs="Arial"/>
                <w:color w:val="auto"/>
                <w:lang w:val="sr-Cyrl-CS"/>
              </w:rPr>
            </w:pPr>
            <w:r>
              <w:rPr>
                <w:rFonts w:ascii="Arial" w:eastAsia="TimesNewRomanPSMT" w:hAnsi="Arial" w:cs="Arial"/>
                <w:color w:val="auto"/>
                <w:lang w:val="sr-Cyrl-CS"/>
              </w:rPr>
              <w:t xml:space="preserve">Образац </w:t>
            </w:r>
            <w:r>
              <w:rPr>
                <w:rFonts w:ascii="Arial" w:eastAsia="TimesNewRomanPSMT" w:hAnsi="Arial" w:cs="Arial"/>
                <w:lang w:val="sr-Cyrl-CS"/>
              </w:rPr>
              <w:t>изјаве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134106">
            <w:pPr>
              <w:snapToGrid w:val="0"/>
              <w:jc w:val="center"/>
              <w:rPr>
                <w:rFonts w:ascii="Arial" w:hAnsi="Arial" w:cs="Arial"/>
                <w:lang w:val="sr-Cyrl-CS"/>
              </w:rPr>
            </w:pPr>
            <w:r>
              <w:rPr>
                <w:rFonts w:ascii="Arial" w:hAnsi="Arial" w:cs="Arial"/>
                <w:lang w:val="sr-Cyrl-CS"/>
              </w:rPr>
              <w:t>24</w:t>
            </w:r>
          </w:p>
        </w:tc>
      </w:tr>
      <w:tr w:rsidR="00504B4B"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517B01" w:rsidRDefault="00504B4B" w:rsidP="00AA003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E347F0" w:rsidRDefault="00504B4B" w:rsidP="00AA003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Default="00504B4B" w:rsidP="00134106">
            <w:pPr>
              <w:snapToGrid w:val="0"/>
              <w:jc w:val="center"/>
              <w:rPr>
                <w:rFonts w:ascii="Arial" w:hAnsi="Arial" w:cs="Arial"/>
                <w:lang w:val="sr-Cyrl-CS"/>
              </w:rPr>
            </w:pPr>
            <w:r>
              <w:rPr>
                <w:rFonts w:ascii="Arial" w:hAnsi="Arial" w:cs="Arial"/>
                <w:lang w:val="sr-Cyrl-CS"/>
              </w:rPr>
              <w:t>25</w:t>
            </w:r>
          </w:p>
        </w:tc>
      </w:tr>
      <w:tr w:rsidR="00E347F0" w:rsidTr="00134106">
        <w:tc>
          <w:tcPr>
            <w:tcW w:w="1560" w:type="dxa"/>
            <w:tcBorders>
              <w:top w:val="single" w:sz="4" w:space="0" w:color="000000"/>
              <w:left w:val="single" w:sz="4" w:space="0" w:color="000000"/>
              <w:bottom w:val="single" w:sz="4" w:space="0" w:color="000000"/>
            </w:tcBorders>
            <w:shd w:val="clear" w:color="auto" w:fill="auto"/>
          </w:tcPr>
          <w:p w:rsidR="00E347F0" w:rsidRDefault="00384EAE" w:rsidP="00384EAE">
            <w:pPr>
              <w:snapToGrid w:val="0"/>
              <w:jc w:val="center"/>
              <w:rPr>
                <w:rFonts w:ascii="Arial" w:eastAsia="TimesNewRomanPSMT" w:hAnsi="Arial" w:cs="Arial"/>
              </w:rPr>
            </w:pPr>
            <w:r>
              <w:rPr>
                <w:rFonts w:ascii="Arial" w:eastAsia="TimesNewRomanPSMT" w:hAnsi="Arial" w:cs="Arial"/>
              </w:rPr>
              <w:t>I</w:t>
            </w:r>
            <w:r w:rsidR="00E347F0">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384EAE" w:rsidRDefault="00384EAE" w:rsidP="00134106">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504B4B" w:rsidRDefault="00504B4B" w:rsidP="00134106">
            <w:pPr>
              <w:snapToGrid w:val="0"/>
              <w:jc w:val="center"/>
              <w:rPr>
                <w:rFonts w:ascii="Arial" w:eastAsia="TimesNewRomanPSMT" w:hAnsi="Arial" w:cs="Arial"/>
                <w:color w:val="auto"/>
              </w:rPr>
            </w:pPr>
            <w:r>
              <w:rPr>
                <w:rFonts w:ascii="Arial" w:eastAsia="TimesNewRomanPSMT" w:hAnsi="Arial" w:cs="Arial"/>
                <w:color w:val="auto"/>
              </w:rPr>
              <w:t>29</w:t>
            </w:r>
          </w:p>
        </w:tc>
      </w:tr>
    </w:tbl>
    <w:p w:rsidR="00134106" w:rsidRDefault="00134106" w:rsidP="00134106">
      <w:pPr>
        <w:jc w:val="both"/>
        <w:rPr>
          <w:lang w:val="sr-Cyrl-CS"/>
        </w:rPr>
      </w:pPr>
    </w:p>
    <w:p w:rsidR="00384EAE" w:rsidRDefault="00384EAE" w:rsidP="00134106">
      <w:pPr>
        <w:jc w:val="both"/>
        <w:rPr>
          <w:lang w:val="sr-Cyrl-CS"/>
        </w:rPr>
      </w:pPr>
    </w:p>
    <w:p w:rsidR="00384EAE" w:rsidRPr="00384EAE" w:rsidRDefault="00384EAE" w:rsidP="00134106">
      <w:pPr>
        <w:jc w:val="both"/>
        <w:rPr>
          <w:lang w:val="sr-Cyrl-CS"/>
        </w:rPr>
      </w:pPr>
    </w:p>
    <w:p w:rsidR="00134106" w:rsidRPr="00E347F0" w:rsidRDefault="00134106" w:rsidP="00134106">
      <w:pPr>
        <w:jc w:val="both"/>
        <w:rPr>
          <w:lang w:val="sr-Cyrl-CS"/>
        </w:rPr>
      </w:pPr>
    </w:p>
    <w:p w:rsidR="00134106" w:rsidRPr="008566BF" w:rsidRDefault="00134106" w:rsidP="00134106">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lastRenderedPageBreak/>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1.Подаци о наручиоцу</w:t>
      </w:r>
    </w:p>
    <w:p w:rsidR="00134106" w:rsidRPr="008566BF" w:rsidRDefault="00134106" w:rsidP="00134106">
      <w:pPr>
        <w:ind w:left="720"/>
        <w:jc w:val="both"/>
        <w:rPr>
          <w:rFonts w:ascii="Arial" w:hAnsi="Arial" w:cs="Arial"/>
          <w:lang w:val="ru-RU"/>
        </w:rPr>
      </w:pPr>
    </w:p>
    <w:p w:rsidR="00134106" w:rsidRPr="007E65F5" w:rsidRDefault="00134106" w:rsidP="00134106">
      <w:pPr>
        <w:pStyle w:val="Default"/>
        <w:jc w:val="both"/>
        <w:rPr>
          <w:lang w:val="sr-Cyrl-CS"/>
        </w:rPr>
      </w:pPr>
      <w:r>
        <w:t xml:space="preserve">Наручилац: </w:t>
      </w:r>
      <w:r w:rsidR="00DE0254">
        <w:t>Република Србија, Општина Баточина, Општинска управа</w:t>
      </w:r>
    </w:p>
    <w:p w:rsidR="00134106" w:rsidRPr="008566BF" w:rsidRDefault="00134106" w:rsidP="00134106">
      <w:pPr>
        <w:jc w:val="both"/>
        <w:rPr>
          <w:rFonts w:ascii="Arial" w:hAnsi="Arial" w:cs="Arial"/>
          <w:lang w:val="ru-RU"/>
        </w:rPr>
      </w:pPr>
    </w:p>
    <w:p w:rsidR="00134106" w:rsidRPr="007E65F5" w:rsidRDefault="00134106" w:rsidP="00134106">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7E539B">
        <w:rPr>
          <w:rFonts w:ascii="Arial" w:hAnsi="Arial" w:cs="Arial"/>
          <w:lang/>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34106" w:rsidRDefault="00134106" w:rsidP="00134106">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2. Врста поступка јавне набавке</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251513">
        <w:rPr>
          <w:rFonts w:ascii="Arial" w:hAnsi="Arial" w:cs="Arial"/>
          <w:lang w:val="sr-Cyrl-CS"/>
        </w:rPr>
        <w:t>поступку</w:t>
      </w:r>
      <w:r w:rsidR="00251513">
        <w:rPr>
          <w:rFonts w:ascii="Arial" w:hAnsi="Arial" w:cs="Arial"/>
          <w:lang w:val="sr-Cyrl-CS"/>
        </w:rPr>
        <w:t xml:space="preserve"> јавне набавке мале вредности</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34106" w:rsidRPr="008566BF" w:rsidRDefault="00134106" w:rsidP="00134106">
      <w:pPr>
        <w:jc w:val="both"/>
        <w:rPr>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3. Предмет јавне набавке</w:t>
      </w:r>
    </w:p>
    <w:p w:rsidR="00134106" w:rsidRPr="008566BF" w:rsidRDefault="00134106" w:rsidP="00134106">
      <w:pPr>
        <w:jc w:val="both"/>
        <w:rPr>
          <w:rFonts w:ascii="Arial" w:hAnsi="Arial" w:cs="Arial"/>
          <w:lang w:val="ru-RU"/>
        </w:rPr>
      </w:pPr>
    </w:p>
    <w:p w:rsidR="00251513" w:rsidRDefault="00134106" w:rsidP="00251513">
      <w:pPr>
        <w:jc w:val="both"/>
        <w:rPr>
          <w:rFonts w:ascii="Arial" w:hAnsi="Arial" w:cs="Arial"/>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7E539B">
        <w:rPr>
          <w:rFonts w:ascii="Arial" w:hAnsi="Arial" w:cs="Arial"/>
          <w:lang w:val="ru-RU"/>
        </w:rPr>
        <w:t>2/18</w:t>
      </w:r>
      <w:r w:rsidR="00E17AC8">
        <w:rPr>
          <w:rFonts w:ascii="Arial" w:hAnsi="Arial" w:cs="Arial"/>
          <w:lang w:val="ru-RU"/>
        </w:rPr>
        <w:t xml:space="preserve">, наведене у Плану јавних набавки под бројем </w:t>
      </w:r>
      <w:r w:rsidR="007E539B">
        <w:rPr>
          <w:rFonts w:ascii="Arial" w:hAnsi="Arial" w:cs="Arial"/>
          <w:lang w:val="ru-RU"/>
        </w:rPr>
        <w:t>1.1.6/18</w:t>
      </w:r>
      <w:r w:rsidR="00E17AC8">
        <w:rPr>
          <w:rFonts w:ascii="Arial" w:hAnsi="Arial" w:cs="Arial"/>
          <w:lang w:val="ru-RU"/>
        </w:rPr>
        <w:t xml:space="preserve"> </w:t>
      </w:r>
      <w:r w:rsidRPr="008566BF">
        <w:rPr>
          <w:rFonts w:ascii="Arial" w:hAnsi="Arial" w:cs="Arial"/>
          <w:lang w:val="ru-RU"/>
        </w:rPr>
        <w:t xml:space="preserve"> </w:t>
      </w:r>
      <w:r w:rsidR="00251513">
        <w:rPr>
          <w:rFonts w:ascii="Arial" w:hAnsi="Arial" w:cs="Arial"/>
          <w:lang w:val="ru-RU"/>
        </w:rPr>
        <w:t xml:space="preserve">је </w:t>
      </w:r>
      <w:r w:rsidR="00251513" w:rsidRPr="00251513">
        <w:rPr>
          <w:rFonts w:ascii="Arial" w:hAnsi="Arial" w:cs="Arial"/>
          <w:lang w:val="sr-Cyrl-CS"/>
        </w:rPr>
        <w:t>камени агрегат</w:t>
      </w:r>
      <w:r w:rsidR="00251513" w:rsidRPr="00251513">
        <w:rPr>
          <w:rFonts w:ascii="Arial" w:hAnsi="Arial" w:cs="Arial"/>
        </w:rPr>
        <w:t xml:space="preserve"> </w:t>
      </w:r>
      <w:r w:rsidR="00251513" w:rsidRPr="00251513">
        <w:rPr>
          <w:rFonts w:ascii="Arial" w:hAnsi="Arial" w:cs="Arial"/>
          <w:lang w:val="sr-Cyrl-CS"/>
        </w:rPr>
        <w:t>за потребе насипања и одржавања локалних и некатегорисаних путева</w:t>
      </w:r>
      <w:r w:rsidR="00251513">
        <w:rPr>
          <w:rFonts w:ascii="Arial" w:hAnsi="Arial" w:cs="Arial"/>
          <w:lang w:val="sr-Cyrl-CS"/>
        </w:rPr>
        <w:t xml:space="preserve"> на територији општине Баточина;</w:t>
      </w:r>
      <w:r w:rsidR="00251513" w:rsidRPr="00251513">
        <w:rPr>
          <w:rFonts w:ascii="Arial" w:hAnsi="Arial" w:cs="Arial"/>
          <w:lang w:val="sr-Cyrl-CS"/>
        </w:rPr>
        <w:t xml:space="preserve"> </w:t>
      </w:r>
    </w:p>
    <w:p w:rsidR="00251513" w:rsidRDefault="00251513" w:rsidP="00251513">
      <w:pPr>
        <w:jc w:val="both"/>
        <w:rPr>
          <w:rFonts w:ascii="Arial" w:hAnsi="Arial" w:cs="Arial"/>
          <w:lang w:val="sr-Cyrl-CS"/>
        </w:rPr>
      </w:pPr>
      <w:r>
        <w:rPr>
          <w:rFonts w:ascii="Arial" w:hAnsi="Arial" w:cs="Arial"/>
          <w:lang w:val="sr-Cyrl-CS"/>
        </w:rPr>
        <w:t>Ш</w:t>
      </w:r>
      <w:r w:rsidRPr="00251513">
        <w:rPr>
          <w:rFonts w:ascii="Arial" w:hAnsi="Arial" w:cs="Arial"/>
          <w:lang w:val="sr-Cyrl-CS"/>
        </w:rPr>
        <w:t>ифра из ОРН</w:t>
      </w:r>
      <w:r>
        <w:rPr>
          <w:rFonts w:ascii="Arial" w:hAnsi="Arial" w:cs="Arial"/>
          <w:lang w:val="sr-Cyrl-CS"/>
        </w:rPr>
        <w:t>:</w:t>
      </w:r>
      <w:r w:rsidRPr="00251513">
        <w:rPr>
          <w:rFonts w:ascii="Arial" w:hAnsi="Arial" w:cs="Arial"/>
          <w:lang w:val="sr-Cyrl-CS"/>
        </w:rPr>
        <w:t xml:space="preserve"> 14210000</w:t>
      </w:r>
      <w:r>
        <w:rPr>
          <w:rFonts w:ascii="Arial" w:hAnsi="Arial" w:cs="Arial"/>
          <w:lang w:val="sr-Cyrl-CS"/>
        </w:rPr>
        <w:t xml:space="preserve"> </w:t>
      </w:r>
      <w:r w:rsidRPr="00251513">
        <w:rPr>
          <w:rFonts w:ascii="Arial" w:hAnsi="Arial" w:cs="Arial"/>
          <w:lang w:val="sr-Cyrl-CS"/>
        </w:rPr>
        <w:t>-</w:t>
      </w:r>
      <w:r>
        <w:rPr>
          <w:rFonts w:ascii="Arial" w:hAnsi="Arial" w:cs="Arial"/>
          <w:lang w:val="sr-Cyrl-CS"/>
        </w:rPr>
        <w:t xml:space="preserve"> </w:t>
      </w:r>
      <w:r w:rsidRPr="00251513">
        <w:rPr>
          <w:rFonts w:ascii="Arial" w:hAnsi="Arial" w:cs="Arial"/>
          <w:lang w:val="sr-Cyrl-CS"/>
        </w:rPr>
        <w:t>Шљунак, песак, дробљени камен и агрегати.</w:t>
      </w:r>
    </w:p>
    <w:p w:rsidR="00134106" w:rsidRPr="007E65F5" w:rsidRDefault="00134106" w:rsidP="00134106">
      <w:pPr>
        <w:jc w:val="both"/>
        <w:rPr>
          <w:lang w:val="sr-Latn-CS"/>
        </w:rPr>
      </w:pPr>
    </w:p>
    <w:p w:rsidR="00134106" w:rsidRDefault="007E539B" w:rsidP="00134106">
      <w:pPr>
        <w:jc w:val="both"/>
        <w:rPr>
          <w:rFonts w:ascii="Arial" w:hAnsi="Arial" w:cs="Arial"/>
          <w:b/>
          <w:bCs/>
          <w:lang w:val="sr-Cyrl-CS"/>
        </w:rPr>
      </w:pPr>
      <w:r>
        <w:rPr>
          <w:rFonts w:ascii="Arial" w:hAnsi="Arial" w:cs="Arial"/>
          <w:b/>
          <w:bCs/>
          <w:lang w:val="sr-Cyrl-CS"/>
        </w:rPr>
        <w:t>4</w:t>
      </w:r>
      <w:r w:rsidR="00134106">
        <w:rPr>
          <w:rFonts w:ascii="Arial" w:hAnsi="Arial" w:cs="Arial"/>
          <w:b/>
          <w:bCs/>
          <w:lang w:val="sr-Cyrl-CS"/>
        </w:rPr>
        <w:t>. Циљ поступка</w:t>
      </w:r>
    </w:p>
    <w:p w:rsidR="00134106" w:rsidRDefault="00134106" w:rsidP="00134106">
      <w:pPr>
        <w:jc w:val="both"/>
        <w:rPr>
          <w:rFonts w:ascii="Arial" w:hAnsi="Arial" w:cs="Arial"/>
          <w:lang w:val="sr-Cyrl-CS"/>
        </w:rPr>
      </w:pPr>
    </w:p>
    <w:p w:rsidR="00134106" w:rsidRDefault="00134106" w:rsidP="00134106">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34106" w:rsidRDefault="00134106" w:rsidP="00134106">
      <w:pPr>
        <w:jc w:val="both"/>
        <w:rPr>
          <w:rFonts w:ascii="Arial" w:hAnsi="Arial" w:cs="Arial"/>
          <w:b/>
          <w:bCs/>
          <w:i/>
          <w:iCs/>
          <w:lang w:val="sr-Cyrl-CS"/>
        </w:rPr>
      </w:pPr>
    </w:p>
    <w:p w:rsidR="00134106" w:rsidRDefault="007E539B" w:rsidP="00134106">
      <w:pPr>
        <w:jc w:val="both"/>
        <w:rPr>
          <w:rFonts w:ascii="Arial" w:hAnsi="Arial" w:cs="Arial"/>
          <w:b/>
          <w:bCs/>
          <w:iCs/>
          <w:lang w:val="sr-Cyrl-CS"/>
        </w:rPr>
      </w:pPr>
      <w:r w:rsidRPr="007E539B">
        <w:rPr>
          <w:rFonts w:ascii="Arial" w:hAnsi="Arial" w:cs="Arial"/>
          <w:b/>
          <w:bCs/>
          <w:iCs/>
          <w:lang w:val="sr-Cyrl-CS"/>
        </w:rPr>
        <w:t>5</w:t>
      </w:r>
      <w:r w:rsidR="00134106" w:rsidRPr="007E539B">
        <w:rPr>
          <w:rFonts w:ascii="Arial" w:hAnsi="Arial" w:cs="Arial"/>
          <w:b/>
          <w:bCs/>
          <w:iCs/>
          <w:lang w:val="sr-Cyrl-CS"/>
        </w:rPr>
        <w:t>.</w:t>
      </w:r>
      <w:r w:rsidR="00134106" w:rsidRPr="002B3379">
        <w:rPr>
          <w:rFonts w:ascii="Arial" w:hAnsi="Arial" w:cs="Arial"/>
          <w:b/>
          <w:bCs/>
          <w:iCs/>
          <w:lang w:val="sr-Cyrl-CS"/>
        </w:rPr>
        <w:t xml:space="preserve"> Контакт</w:t>
      </w:r>
    </w:p>
    <w:p w:rsidR="00134106" w:rsidRPr="008566BF" w:rsidRDefault="00134106" w:rsidP="00134106">
      <w:pPr>
        <w:jc w:val="both"/>
        <w:rPr>
          <w:rFonts w:ascii="Arial" w:hAnsi="Arial" w:cs="Arial"/>
          <w:lang w:val="ru-RU"/>
        </w:rPr>
      </w:pPr>
    </w:p>
    <w:p w:rsidR="00134106" w:rsidRPr="008566BF" w:rsidRDefault="00134106" w:rsidP="00134106">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134106" w:rsidRPr="00DE0254" w:rsidRDefault="00134106" w:rsidP="00134106">
      <w:pPr>
        <w:jc w:val="both"/>
        <w:rPr>
          <w:rFonts w:ascii="Arial" w:hAnsi="Arial" w:cs="Arial"/>
          <w:lang w:val="sr-Cyrl-CS"/>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p>
    <w:p w:rsidR="00134106" w:rsidRPr="00460264" w:rsidRDefault="00134106" w:rsidP="00134106">
      <w:pPr>
        <w:jc w:val="both"/>
        <w:rPr>
          <w:rFonts w:ascii="Arial" w:hAnsi="Arial" w:cs="Arial"/>
          <w:bCs/>
          <w:lang w:val="sr-Cyrl-CS"/>
        </w:rPr>
      </w:pPr>
      <w:r>
        <w:rPr>
          <w:rFonts w:ascii="Arial" w:hAnsi="Arial" w:cs="Arial"/>
          <w:lang w:val="sr-Cyrl-CS"/>
        </w:rPr>
        <w:t>факс: 034/6842-314</w:t>
      </w:r>
    </w:p>
    <w:p w:rsidR="00134106" w:rsidRPr="008566BF" w:rsidRDefault="00134106" w:rsidP="00134106">
      <w:pPr>
        <w:jc w:val="both"/>
        <w:rPr>
          <w:rFonts w:ascii="Arial" w:hAnsi="Arial" w:cs="Arial"/>
          <w:bCs/>
          <w:color w:val="C00000"/>
          <w:lang w:val="ru-RU"/>
        </w:rPr>
      </w:pPr>
    </w:p>
    <w:p w:rsidR="00134106" w:rsidRPr="008566BF" w:rsidRDefault="00134106" w:rsidP="00134106">
      <w:pPr>
        <w:jc w:val="both"/>
        <w:rPr>
          <w:rFonts w:ascii="Arial" w:hAnsi="Arial" w:cs="Arial"/>
          <w:bCs/>
          <w:color w:val="C00000"/>
          <w:lang w:val="ru-RU"/>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Default="00134106" w:rsidP="00CF75AB">
      <w:pPr>
        <w:numPr>
          <w:ilvl w:val="0"/>
          <w:numId w:val="5"/>
        </w:numPr>
        <w:jc w:val="both"/>
        <w:rPr>
          <w:rFonts w:ascii="Arial" w:hAnsi="Arial" w:cs="Arial"/>
          <w:b/>
          <w:bCs/>
        </w:rPr>
      </w:pPr>
      <w:r>
        <w:rPr>
          <w:rFonts w:ascii="Arial" w:hAnsi="Arial" w:cs="Arial"/>
          <w:b/>
          <w:bCs/>
        </w:rPr>
        <w:t>Предмет јавне набавке</w:t>
      </w:r>
    </w:p>
    <w:p w:rsidR="00134106" w:rsidRPr="00670C3D" w:rsidRDefault="00134106" w:rsidP="00134106">
      <w:pPr>
        <w:ind w:left="720"/>
        <w:jc w:val="both"/>
        <w:rPr>
          <w:rFonts w:ascii="Arial" w:hAnsi="Arial" w:cs="Arial"/>
        </w:rPr>
      </w:pPr>
    </w:p>
    <w:p w:rsidR="00251513" w:rsidRDefault="00134106" w:rsidP="00134106">
      <w:pPr>
        <w:jc w:val="both"/>
        <w:rPr>
          <w:rFonts w:ascii="Arial" w:hAnsi="Arial" w:cs="Arial"/>
          <w:b/>
          <w:lang w:val="sr-Cyrl-CS"/>
        </w:rPr>
      </w:pPr>
      <w:r w:rsidRPr="008566BF">
        <w:rPr>
          <w:rFonts w:ascii="Arial" w:hAnsi="Arial" w:cs="Arial"/>
          <w:lang w:val="ru-RU"/>
        </w:rPr>
        <w:t>Предмет јавне набавке ЈН</w:t>
      </w:r>
      <w:r w:rsidR="00251513">
        <w:rPr>
          <w:rFonts w:ascii="Arial" w:hAnsi="Arial" w:cs="Arial"/>
          <w:lang w:val="ru-RU"/>
        </w:rPr>
        <w:t>МВ</w:t>
      </w:r>
      <w:r w:rsidRPr="008566BF">
        <w:rPr>
          <w:rFonts w:ascii="Arial" w:hAnsi="Arial" w:cs="Arial"/>
          <w:lang w:val="ru-RU"/>
        </w:rPr>
        <w:t xml:space="preserve"> бр</w:t>
      </w:r>
      <w:r>
        <w:rPr>
          <w:rFonts w:ascii="Arial" w:hAnsi="Arial" w:cs="Arial"/>
          <w:lang w:val="ru-RU"/>
        </w:rPr>
        <w:t>.</w:t>
      </w:r>
      <w:r w:rsidR="007E539B">
        <w:rPr>
          <w:rFonts w:ascii="Arial" w:hAnsi="Arial" w:cs="Arial"/>
          <w:lang w:val="ru-RU"/>
        </w:rPr>
        <w:t>2/18</w:t>
      </w:r>
      <w:r w:rsidR="00E17AC8">
        <w:rPr>
          <w:rFonts w:ascii="Arial" w:hAnsi="Arial" w:cs="Arial"/>
          <w:lang w:val="ru-RU"/>
        </w:rPr>
        <w:t>,</w:t>
      </w:r>
      <w:r w:rsidR="00E17AC8" w:rsidRPr="00E17AC8">
        <w:rPr>
          <w:rFonts w:ascii="Arial" w:hAnsi="Arial" w:cs="Arial"/>
          <w:lang w:val="ru-RU"/>
        </w:rPr>
        <w:t xml:space="preserve"> </w:t>
      </w:r>
      <w:r w:rsidR="00E17AC8">
        <w:rPr>
          <w:rFonts w:ascii="Arial" w:hAnsi="Arial" w:cs="Arial"/>
          <w:lang w:val="ru-RU"/>
        </w:rPr>
        <w:t xml:space="preserve">наведене у Плану јавних набавки под бројем </w:t>
      </w:r>
      <w:r w:rsidR="007E539B">
        <w:rPr>
          <w:rFonts w:ascii="Arial" w:hAnsi="Arial" w:cs="Arial"/>
          <w:lang w:val="ru-RU"/>
        </w:rPr>
        <w:t>1.1.6/18</w:t>
      </w:r>
      <w:r w:rsidR="00E17AC8">
        <w:rPr>
          <w:rFonts w:ascii="Arial" w:hAnsi="Arial" w:cs="Arial"/>
          <w:lang w:val="ru-RU"/>
        </w:rPr>
        <w:t xml:space="preserve"> </w:t>
      </w:r>
      <w:r w:rsidR="00251513">
        <w:rPr>
          <w:rFonts w:ascii="Arial" w:hAnsi="Arial" w:cs="Arial"/>
          <w:lang w:val="ru-RU"/>
        </w:rPr>
        <w:t>је</w:t>
      </w:r>
      <w:r w:rsidRPr="008566BF">
        <w:rPr>
          <w:rFonts w:ascii="Arial" w:hAnsi="Arial" w:cs="Arial"/>
          <w:lang w:val="ru-RU"/>
        </w:rPr>
        <w:t>:</w:t>
      </w:r>
      <w:r w:rsidRPr="008566BF">
        <w:rPr>
          <w:lang w:val="ru-RU"/>
        </w:rPr>
        <w:t xml:space="preserve"> </w:t>
      </w:r>
      <w:r w:rsidR="00251513" w:rsidRPr="00251513">
        <w:rPr>
          <w:rFonts w:ascii="Arial" w:hAnsi="Arial" w:cs="Arial"/>
          <w:b/>
          <w:lang w:val="ru-RU"/>
        </w:rPr>
        <w:t>Набавка</w:t>
      </w:r>
      <w:r w:rsidR="00251513" w:rsidRPr="00251513">
        <w:rPr>
          <w:b/>
          <w:lang w:val="ru-RU"/>
        </w:rPr>
        <w:t xml:space="preserve"> </w:t>
      </w:r>
      <w:r w:rsidR="00251513" w:rsidRPr="00251513">
        <w:rPr>
          <w:rFonts w:ascii="Arial" w:hAnsi="Arial" w:cs="Arial"/>
          <w:b/>
          <w:lang w:val="sr-Cyrl-CS"/>
        </w:rPr>
        <w:t>каменог агрегата</w:t>
      </w:r>
      <w:r w:rsidR="00251513" w:rsidRPr="00251513">
        <w:rPr>
          <w:rFonts w:ascii="Arial" w:hAnsi="Arial" w:cs="Arial"/>
          <w:b/>
        </w:rPr>
        <w:t xml:space="preserve"> </w:t>
      </w:r>
      <w:r w:rsidR="00251513"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Pr="00251513">
        <w:rPr>
          <w:rFonts w:ascii="Arial" w:hAnsi="Arial" w:cs="Arial"/>
          <w:b/>
        </w:rPr>
        <w:t>,</w:t>
      </w:r>
      <w:r>
        <w:rPr>
          <w:rFonts w:ascii="Arial" w:hAnsi="Arial" w:cs="Arial"/>
          <w:b/>
        </w:rPr>
        <w:t xml:space="preserve"> </w:t>
      </w:r>
    </w:p>
    <w:p w:rsidR="002060AF" w:rsidRDefault="00134106" w:rsidP="002060AF">
      <w:pPr>
        <w:jc w:val="both"/>
        <w:rPr>
          <w:rFonts w:ascii="Arial" w:hAnsi="Arial" w:cs="Arial"/>
          <w:lang w:val="sr-Cyrl-CS"/>
        </w:rPr>
      </w:pPr>
      <w:r>
        <w:rPr>
          <w:rFonts w:ascii="Arial" w:hAnsi="Arial" w:cs="Arial"/>
        </w:rPr>
        <w:t>O</w:t>
      </w:r>
      <w:r>
        <w:rPr>
          <w:rFonts w:ascii="Arial" w:hAnsi="Arial" w:cs="Arial"/>
          <w:lang w:val="sr-Cyrl-CS"/>
        </w:rPr>
        <w:t xml:space="preserve">РН: </w:t>
      </w:r>
      <w:r w:rsidR="002060AF" w:rsidRPr="00251513">
        <w:rPr>
          <w:rFonts w:ascii="Arial" w:hAnsi="Arial" w:cs="Arial"/>
          <w:lang w:val="sr-Cyrl-CS"/>
        </w:rPr>
        <w:t>14210000</w:t>
      </w:r>
      <w:r w:rsidR="002060AF">
        <w:rPr>
          <w:rFonts w:ascii="Arial" w:hAnsi="Arial" w:cs="Arial"/>
          <w:lang w:val="sr-Cyrl-CS"/>
        </w:rPr>
        <w:t xml:space="preserve"> </w:t>
      </w:r>
      <w:r w:rsidR="002060AF" w:rsidRPr="00251513">
        <w:rPr>
          <w:rFonts w:ascii="Arial" w:hAnsi="Arial" w:cs="Arial"/>
          <w:lang w:val="sr-Cyrl-CS"/>
        </w:rPr>
        <w:t>-</w:t>
      </w:r>
      <w:r w:rsidR="002060AF">
        <w:rPr>
          <w:rFonts w:ascii="Arial" w:hAnsi="Arial" w:cs="Arial"/>
          <w:lang w:val="sr-Cyrl-CS"/>
        </w:rPr>
        <w:t xml:space="preserve"> </w:t>
      </w:r>
      <w:r w:rsidR="002060AF" w:rsidRPr="00251513">
        <w:rPr>
          <w:rFonts w:ascii="Arial" w:hAnsi="Arial" w:cs="Arial"/>
          <w:lang w:val="sr-Cyrl-CS"/>
        </w:rPr>
        <w:t>Шљунак, песак, дробљени камен и агрегати.</w:t>
      </w:r>
    </w:p>
    <w:p w:rsidR="00134106" w:rsidRPr="008566BF" w:rsidRDefault="00134106" w:rsidP="00134106">
      <w:pPr>
        <w:jc w:val="both"/>
        <w:rPr>
          <w:rFonts w:ascii="Arial" w:hAnsi="Arial" w:cs="Arial"/>
          <w:lang w:val="ru-RU"/>
        </w:rPr>
      </w:pPr>
    </w:p>
    <w:p w:rsidR="00134106" w:rsidRPr="00670C3D" w:rsidRDefault="00134106" w:rsidP="00CF75AB">
      <w:pPr>
        <w:numPr>
          <w:ilvl w:val="0"/>
          <w:numId w:val="5"/>
        </w:numPr>
        <w:jc w:val="both"/>
        <w:rPr>
          <w:rFonts w:ascii="Arial" w:hAnsi="Arial" w:cs="Arial"/>
        </w:rPr>
      </w:pPr>
      <w:r>
        <w:rPr>
          <w:rFonts w:ascii="Arial" w:hAnsi="Arial" w:cs="Arial"/>
          <w:b/>
          <w:bCs/>
          <w:lang w:val="sr-Cyrl-CS"/>
        </w:rPr>
        <w:t>Партије</w:t>
      </w:r>
    </w:p>
    <w:p w:rsidR="00134106" w:rsidRPr="008566BF" w:rsidRDefault="00134106" w:rsidP="00134106">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34106" w:rsidRDefault="00134106" w:rsidP="00134106">
      <w:pPr>
        <w:jc w:val="both"/>
        <w:rPr>
          <w:rFonts w:ascii="Arial" w:hAnsi="Arial" w:cs="Arial"/>
          <w:i/>
          <w:iCs/>
          <w:lang w:val="sr-Cyrl-CS"/>
        </w:rPr>
      </w:pPr>
    </w:p>
    <w:p w:rsidR="007E539B" w:rsidRPr="00E6790C" w:rsidRDefault="007E539B" w:rsidP="00134106">
      <w:pPr>
        <w:jc w:val="both"/>
        <w:rPr>
          <w:rFonts w:ascii="Arial" w:hAnsi="Arial" w:cs="Arial"/>
          <w:i/>
          <w:iCs/>
          <w:lang w:val="sr-Cyrl-CS"/>
        </w:rPr>
      </w:pPr>
    </w:p>
    <w:p w:rsidR="00134106" w:rsidRPr="008566BF" w:rsidRDefault="00134106"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34106" w:rsidRPr="008566BF" w:rsidRDefault="00134106" w:rsidP="00134106">
      <w:pPr>
        <w:shd w:val="clear" w:color="auto" w:fill="C6D9F1"/>
        <w:jc w:val="center"/>
        <w:rPr>
          <w:rFonts w:ascii="Arial" w:hAnsi="Arial" w:cs="Arial"/>
          <w:b/>
          <w:bCs/>
          <w:i/>
          <w:iCs/>
          <w:lang w:val="ru-RU"/>
        </w:rPr>
      </w:pPr>
    </w:p>
    <w:p w:rsidR="00134106" w:rsidRPr="008566BF" w:rsidRDefault="00134106" w:rsidP="00134106">
      <w:pPr>
        <w:rPr>
          <w:rFonts w:ascii="Arial" w:hAnsi="Arial" w:cs="Arial"/>
          <w:b/>
          <w:bCs/>
          <w:i/>
          <w:iCs/>
          <w:lang w:val="ru-RU"/>
        </w:rPr>
      </w:pPr>
    </w:p>
    <w:p w:rsidR="00134106" w:rsidRPr="0046444C" w:rsidRDefault="00134106" w:rsidP="00134106">
      <w:pPr>
        <w:rPr>
          <w:rFonts w:ascii="Arial" w:hAnsi="Arial" w:cs="Arial"/>
          <w:b/>
          <w:bCs/>
          <w:i/>
          <w:iCs/>
        </w:rPr>
      </w:pPr>
    </w:p>
    <w:p w:rsidR="00134106" w:rsidRPr="00AC7505" w:rsidRDefault="00134106" w:rsidP="00134106">
      <w:pPr>
        <w:rPr>
          <w:rFonts w:ascii="Arial" w:hAnsi="Arial" w:cs="Arial"/>
          <w:iCs/>
        </w:rPr>
      </w:pPr>
    </w:p>
    <w:p w:rsidR="00134106" w:rsidRPr="00DD2B29" w:rsidRDefault="00DD2B29" w:rsidP="00DD2B29">
      <w:pPr>
        <w:pStyle w:val="Default"/>
        <w:jc w:val="center"/>
        <w:rPr>
          <w:b/>
          <w:lang w:val="sr-Cyrl-CS"/>
        </w:rPr>
      </w:pPr>
      <w:r w:rsidRPr="00DD2B29">
        <w:rPr>
          <w:b/>
          <w:lang w:val="sr-Cyrl-CS"/>
        </w:rPr>
        <w:t>СПЕЦИФИКАЦИЈА ДОБАРА</w:t>
      </w:r>
    </w:p>
    <w:p w:rsidR="00134106" w:rsidRPr="00DD2B29" w:rsidRDefault="00134106" w:rsidP="00DD2B29">
      <w:pPr>
        <w:pStyle w:val="Default"/>
        <w:jc w:val="center"/>
        <w:rPr>
          <w:b/>
          <w:lang w:val="sr-Cyrl-CS"/>
        </w:rPr>
      </w:pPr>
    </w:p>
    <w:p w:rsidR="00134106" w:rsidRDefault="00134106" w:rsidP="00134106">
      <w:pPr>
        <w:pStyle w:val="Default"/>
        <w:jc w:val="both"/>
        <w:rPr>
          <w:rFonts w:ascii="Times New Roman" w:hAnsi="Times New Roman" w:cs="Times New Roman"/>
        </w:rPr>
      </w:pPr>
    </w:p>
    <w:p w:rsidR="00134106" w:rsidRDefault="00134106" w:rsidP="00134106">
      <w:pPr>
        <w:pStyle w:val="Default"/>
        <w:jc w:val="both"/>
        <w:rPr>
          <w:rFonts w:ascii="Times New Roman" w:hAnsi="Times New Roman" w:cs="Times New Roman"/>
        </w:rPr>
      </w:pPr>
    </w:p>
    <w:tbl>
      <w:tblPr>
        <w:tblStyle w:val="TableGrid"/>
        <w:tblW w:w="9747" w:type="dxa"/>
        <w:tblLook w:val="01E0"/>
      </w:tblPr>
      <w:tblGrid>
        <w:gridCol w:w="642"/>
        <w:gridCol w:w="4144"/>
        <w:gridCol w:w="2552"/>
        <w:gridCol w:w="2409"/>
      </w:tblGrid>
      <w:tr w:rsidR="007113A3" w:rsidRPr="00DD2B29" w:rsidTr="007113A3">
        <w:tc>
          <w:tcPr>
            <w:tcW w:w="642" w:type="dxa"/>
            <w:shd w:val="clear" w:color="auto" w:fill="D9D9D9"/>
            <w:vAlign w:val="bottom"/>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РБ</w:t>
            </w:r>
          </w:p>
        </w:tc>
        <w:tc>
          <w:tcPr>
            <w:tcW w:w="4144" w:type="dxa"/>
            <w:shd w:val="clear" w:color="auto" w:fill="D9D9D9"/>
            <w:vAlign w:val="center"/>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ОПИС ПОЗИЦИЈЕ</w:t>
            </w:r>
          </w:p>
        </w:tc>
        <w:tc>
          <w:tcPr>
            <w:tcW w:w="2552" w:type="dxa"/>
            <w:shd w:val="clear" w:color="auto" w:fill="D9D9D9"/>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ЈЕДИНИЦА</w:t>
            </w:r>
          </w:p>
          <w:p w:rsidR="007113A3" w:rsidRPr="00DD2B29" w:rsidRDefault="007113A3" w:rsidP="009513F4">
            <w:pPr>
              <w:jc w:val="center"/>
              <w:rPr>
                <w:rFonts w:ascii="Arial" w:hAnsi="Arial" w:cs="Arial"/>
                <w:b/>
                <w:bCs/>
                <w:lang w:val="sr-Cyrl-CS"/>
              </w:rPr>
            </w:pPr>
            <w:r w:rsidRPr="00DD2B29">
              <w:rPr>
                <w:rFonts w:ascii="Arial" w:hAnsi="Arial" w:cs="Arial"/>
                <w:b/>
                <w:bCs/>
                <w:lang w:val="sr-Cyrl-CS"/>
              </w:rPr>
              <w:t>МЕРЕ</w:t>
            </w:r>
          </w:p>
        </w:tc>
        <w:tc>
          <w:tcPr>
            <w:tcW w:w="2409" w:type="dxa"/>
            <w:shd w:val="clear" w:color="auto" w:fill="D9D9D9"/>
            <w:vAlign w:val="bottom"/>
          </w:tcPr>
          <w:p w:rsidR="007113A3" w:rsidRPr="00DD2B29" w:rsidRDefault="007113A3" w:rsidP="009513F4">
            <w:pPr>
              <w:jc w:val="center"/>
              <w:rPr>
                <w:rFonts w:ascii="Arial" w:hAnsi="Arial" w:cs="Arial"/>
                <w:b/>
                <w:bCs/>
                <w:lang w:val="sr-Cyrl-CS"/>
              </w:rPr>
            </w:pPr>
            <w:r w:rsidRPr="00DD2B29">
              <w:rPr>
                <w:rFonts w:ascii="Arial" w:hAnsi="Arial" w:cs="Arial"/>
                <w:b/>
                <w:bCs/>
                <w:lang w:val="sr-Cyrl-CS"/>
              </w:rPr>
              <w:t>КОЛИЧИНА</w:t>
            </w:r>
          </w:p>
        </w:tc>
      </w:tr>
      <w:tr w:rsidR="007113A3" w:rsidRPr="00DD2B29" w:rsidTr="007113A3">
        <w:trPr>
          <w:trHeight w:val="535"/>
        </w:trPr>
        <w:tc>
          <w:tcPr>
            <w:tcW w:w="642" w:type="dxa"/>
          </w:tcPr>
          <w:p w:rsidR="007113A3" w:rsidRPr="00DD2B29" w:rsidRDefault="007113A3" w:rsidP="007113A3">
            <w:pPr>
              <w:jc w:val="center"/>
              <w:rPr>
                <w:rFonts w:ascii="Arial" w:hAnsi="Arial" w:cs="Arial"/>
                <w:b/>
                <w:lang w:val="sr-Cyrl-CS"/>
              </w:rPr>
            </w:pPr>
            <w:r w:rsidRPr="00DD2B29">
              <w:rPr>
                <w:rFonts w:ascii="Arial" w:hAnsi="Arial" w:cs="Arial"/>
                <w:b/>
                <w:lang w:val="sr-Cyrl-CS"/>
              </w:rPr>
              <w:t>1.</w:t>
            </w:r>
          </w:p>
        </w:tc>
        <w:tc>
          <w:tcPr>
            <w:tcW w:w="4144" w:type="dxa"/>
          </w:tcPr>
          <w:p w:rsidR="007113A3" w:rsidRPr="00DD2B29" w:rsidRDefault="007113A3" w:rsidP="009513F4">
            <w:pPr>
              <w:rPr>
                <w:rFonts w:ascii="Arial" w:hAnsi="Arial" w:cs="Arial"/>
                <w:b/>
                <w:lang w:val="sr-Cyrl-CS"/>
              </w:rPr>
            </w:pPr>
            <w:r w:rsidRPr="00DD2B29">
              <w:rPr>
                <w:rFonts w:ascii="Arial" w:hAnsi="Arial" w:cs="Arial"/>
              </w:rPr>
              <w:t>Фракција 4-8 мм</w:t>
            </w:r>
          </w:p>
        </w:tc>
        <w:tc>
          <w:tcPr>
            <w:tcW w:w="2552" w:type="dxa"/>
          </w:tcPr>
          <w:p w:rsidR="007113A3" w:rsidRPr="00DD2B29" w:rsidRDefault="007113A3" w:rsidP="009513F4">
            <w:pPr>
              <w:jc w:val="center"/>
              <w:rPr>
                <w:rFonts w:ascii="Arial" w:hAnsi="Arial" w:cs="Arial"/>
                <w:lang w:val="sr-Cyrl-CS"/>
              </w:rPr>
            </w:pPr>
            <w:r w:rsidRPr="00DD2B29">
              <w:rPr>
                <w:rFonts w:ascii="Arial" w:hAnsi="Arial" w:cs="Arial"/>
                <w:lang w:val="sr-Cyrl-CS"/>
              </w:rPr>
              <w:t>тона</w:t>
            </w:r>
          </w:p>
        </w:tc>
        <w:tc>
          <w:tcPr>
            <w:tcW w:w="2409" w:type="dxa"/>
          </w:tcPr>
          <w:p w:rsidR="007113A3" w:rsidRPr="00DD2B29" w:rsidRDefault="007113A3" w:rsidP="009513F4">
            <w:pPr>
              <w:jc w:val="center"/>
              <w:rPr>
                <w:rFonts w:ascii="Arial" w:hAnsi="Arial" w:cs="Arial"/>
                <w:highlight w:val="yellow"/>
              </w:rPr>
            </w:pPr>
            <w:r w:rsidRPr="003F677B">
              <w:rPr>
                <w:rFonts w:ascii="Arial" w:hAnsi="Arial" w:cs="Arial"/>
              </w:rPr>
              <w:t>1</w:t>
            </w:r>
            <w:r w:rsidR="00DE0254">
              <w:rPr>
                <w:rFonts w:ascii="Arial" w:hAnsi="Arial" w:cs="Arial"/>
                <w:lang w:val="sr-Cyrl-CS"/>
              </w:rPr>
              <w:t>5</w:t>
            </w:r>
            <w:r w:rsidRPr="003F677B">
              <w:rPr>
                <w:rFonts w:ascii="Arial" w:hAnsi="Arial" w:cs="Arial"/>
              </w:rPr>
              <w:t>0</w:t>
            </w:r>
          </w:p>
        </w:tc>
      </w:tr>
      <w:tr w:rsidR="007113A3" w:rsidRPr="00DD2B29" w:rsidTr="007113A3">
        <w:trPr>
          <w:trHeight w:val="529"/>
        </w:trPr>
        <w:tc>
          <w:tcPr>
            <w:tcW w:w="642" w:type="dxa"/>
          </w:tcPr>
          <w:p w:rsidR="007113A3" w:rsidRPr="00DD2B29" w:rsidRDefault="007113A3" w:rsidP="007113A3">
            <w:pPr>
              <w:jc w:val="center"/>
              <w:rPr>
                <w:rFonts w:ascii="Arial" w:hAnsi="Arial" w:cs="Arial"/>
                <w:b/>
                <w:lang w:val="sr-Cyrl-CS"/>
              </w:rPr>
            </w:pPr>
            <w:r w:rsidRPr="00DD2B29">
              <w:rPr>
                <w:rFonts w:ascii="Arial" w:hAnsi="Arial" w:cs="Arial"/>
                <w:b/>
                <w:lang w:val="sr-Cyrl-CS"/>
              </w:rPr>
              <w:t>2.</w:t>
            </w:r>
          </w:p>
        </w:tc>
        <w:tc>
          <w:tcPr>
            <w:tcW w:w="4144" w:type="dxa"/>
          </w:tcPr>
          <w:p w:rsidR="007113A3" w:rsidRPr="00DD2B29" w:rsidRDefault="007113A3" w:rsidP="007113A3">
            <w:pPr>
              <w:rPr>
                <w:rFonts w:ascii="Arial" w:hAnsi="Arial" w:cs="Arial"/>
                <w:b/>
                <w:lang w:val="sr-Cyrl-CS"/>
              </w:rPr>
            </w:pPr>
            <w:r w:rsidRPr="00DD2B29">
              <w:rPr>
                <w:rFonts w:ascii="Arial" w:hAnsi="Arial" w:cs="Arial"/>
              </w:rPr>
              <w:t>Агрегат 0-3</w:t>
            </w:r>
            <w:r>
              <w:rPr>
                <w:rFonts w:ascii="Arial" w:hAnsi="Arial" w:cs="Arial"/>
                <w:lang w:val="sr-Cyrl-CS"/>
              </w:rPr>
              <w:t>1,5</w:t>
            </w:r>
            <w:r w:rsidRPr="00DD2B29">
              <w:rPr>
                <w:rFonts w:ascii="Arial" w:hAnsi="Arial" w:cs="Arial"/>
              </w:rPr>
              <w:t xml:space="preserve"> мм </w:t>
            </w:r>
          </w:p>
        </w:tc>
        <w:tc>
          <w:tcPr>
            <w:tcW w:w="2552" w:type="dxa"/>
          </w:tcPr>
          <w:p w:rsidR="007113A3" w:rsidRPr="00DD2B29" w:rsidRDefault="007113A3" w:rsidP="009513F4">
            <w:pPr>
              <w:jc w:val="center"/>
              <w:rPr>
                <w:rFonts w:ascii="Arial" w:hAnsi="Arial" w:cs="Arial"/>
                <w:b/>
                <w:lang w:val="sr-Cyrl-CS"/>
              </w:rPr>
            </w:pPr>
            <w:r w:rsidRPr="00DD2B29">
              <w:rPr>
                <w:rFonts w:ascii="Arial" w:hAnsi="Arial" w:cs="Arial"/>
                <w:lang w:val="sr-Cyrl-CS"/>
              </w:rPr>
              <w:t>тона</w:t>
            </w:r>
          </w:p>
        </w:tc>
        <w:tc>
          <w:tcPr>
            <w:tcW w:w="2409" w:type="dxa"/>
          </w:tcPr>
          <w:p w:rsidR="007113A3" w:rsidRPr="00DE0254" w:rsidRDefault="0084534E" w:rsidP="003F677B">
            <w:pPr>
              <w:jc w:val="center"/>
              <w:rPr>
                <w:rFonts w:ascii="Arial" w:hAnsi="Arial" w:cs="Arial"/>
                <w:lang w:val="sr-Cyrl-CS"/>
              </w:rPr>
            </w:pPr>
            <w:r>
              <w:rPr>
                <w:rFonts w:ascii="Arial" w:hAnsi="Arial" w:cs="Arial"/>
                <w:lang w:val="sr-Cyrl-CS"/>
              </w:rPr>
              <w:t>3.4</w:t>
            </w:r>
            <w:r w:rsidR="00DE0254" w:rsidRPr="00DE0254">
              <w:rPr>
                <w:rFonts w:ascii="Arial" w:hAnsi="Arial" w:cs="Arial"/>
                <w:lang w:val="sr-Cyrl-CS"/>
              </w:rPr>
              <w:t>00</w:t>
            </w:r>
          </w:p>
        </w:tc>
      </w:tr>
      <w:tr w:rsidR="007113A3" w:rsidRPr="00DD2B29" w:rsidTr="007113A3">
        <w:tc>
          <w:tcPr>
            <w:tcW w:w="642" w:type="dxa"/>
          </w:tcPr>
          <w:p w:rsidR="007113A3" w:rsidRPr="00DD2B29" w:rsidRDefault="007113A3" w:rsidP="007113A3">
            <w:pPr>
              <w:jc w:val="center"/>
              <w:rPr>
                <w:rFonts w:ascii="Arial" w:hAnsi="Arial" w:cs="Arial"/>
                <w:b/>
                <w:lang w:val="sr-Cyrl-CS"/>
              </w:rPr>
            </w:pPr>
            <w:r w:rsidRPr="00DD2B29">
              <w:rPr>
                <w:rFonts w:ascii="Arial" w:hAnsi="Arial" w:cs="Arial"/>
                <w:b/>
                <w:lang w:val="sr-Cyrl-CS"/>
              </w:rPr>
              <w:t>3.</w:t>
            </w:r>
          </w:p>
        </w:tc>
        <w:tc>
          <w:tcPr>
            <w:tcW w:w="4144" w:type="dxa"/>
          </w:tcPr>
          <w:p w:rsidR="007113A3" w:rsidRPr="00DD2B29" w:rsidRDefault="007113A3" w:rsidP="009513F4">
            <w:pPr>
              <w:rPr>
                <w:rFonts w:ascii="Arial" w:hAnsi="Arial" w:cs="Arial"/>
                <w:lang w:val="sr-Cyrl-CS"/>
              </w:rPr>
            </w:pPr>
            <w:r w:rsidRPr="00DD2B29">
              <w:rPr>
                <w:rFonts w:ascii="Arial" w:hAnsi="Arial" w:cs="Arial"/>
              </w:rPr>
              <w:t xml:space="preserve">Машински тампон </w:t>
            </w:r>
          </w:p>
          <w:p w:rsidR="007113A3" w:rsidRPr="00DD2B29" w:rsidRDefault="007113A3" w:rsidP="007113A3">
            <w:pPr>
              <w:rPr>
                <w:rFonts w:ascii="Arial" w:hAnsi="Arial" w:cs="Arial"/>
                <w:b/>
                <w:lang w:val="sr-Cyrl-CS"/>
              </w:rPr>
            </w:pPr>
            <w:r w:rsidRPr="00DD2B29">
              <w:rPr>
                <w:rFonts w:ascii="Arial" w:hAnsi="Arial" w:cs="Arial"/>
              </w:rPr>
              <w:t>0-6</w:t>
            </w:r>
            <w:r>
              <w:rPr>
                <w:rFonts w:ascii="Arial" w:hAnsi="Arial" w:cs="Arial"/>
                <w:lang w:val="sr-Cyrl-CS"/>
              </w:rPr>
              <w:t>3</w:t>
            </w:r>
            <w:r w:rsidRPr="00DD2B29">
              <w:rPr>
                <w:rFonts w:ascii="Arial" w:hAnsi="Arial" w:cs="Arial"/>
              </w:rPr>
              <w:t xml:space="preserve"> мм</w:t>
            </w:r>
          </w:p>
        </w:tc>
        <w:tc>
          <w:tcPr>
            <w:tcW w:w="2552" w:type="dxa"/>
          </w:tcPr>
          <w:p w:rsidR="007113A3" w:rsidRPr="00DD2B29" w:rsidRDefault="007113A3" w:rsidP="009513F4">
            <w:pPr>
              <w:jc w:val="center"/>
              <w:rPr>
                <w:rFonts w:ascii="Arial" w:hAnsi="Arial" w:cs="Arial"/>
                <w:b/>
                <w:lang w:val="sr-Cyrl-CS"/>
              </w:rPr>
            </w:pPr>
            <w:r w:rsidRPr="00DD2B29">
              <w:rPr>
                <w:rFonts w:ascii="Arial" w:hAnsi="Arial" w:cs="Arial"/>
                <w:lang w:val="sr-Cyrl-CS"/>
              </w:rPr>
              <w:t>тона</w:t>
            </w:r>
          </w:p>
        </w:tc>
        <w:tc>
          <w:tcPr>
            <w:tcW w:w="2409" w:type="dxa"/>
          </w:tcPr>
          <w:p w:rsidR="007113A3" w:rsidRPr="00DE0254" w:rsidRDefault="0084534E" w:rsidP="009513F4">
            <w:pPr>
              <w:jc w:val="center"/>
              <w:rPr>
                <w:rFonts w:ascii="Arial" w:hAnsi="Arial" w:cs="Arial"/>
                <w:lang w:val="sr-Cyrl-CS"/>
              </w:rPr>
            </w:pPr>
            <w:r>
              <w:rPr>
                <w:rFonts w:ascii="Arial" w:hAnsi="Arial" w:cs="Arial"/>
                <w:lang w:val="sr-Cyrl-CS"/>
              </w:rPr>
              <w:t>1.1</w:t>
            </w:r>
            <w:r w:rsidR="00DE0254" w:rsidRPr="00DE0254">
              <w:rPr>
                <w:rFonts w:ascii="Arial" w:hAnsi="Arial" w:cs="Arial"/>
                <w:lang w:val="sr-Cyrl-CS"/>
              </w:rPr>
              <w:t>00</w:t>
            </w:r>
          </w:p>
        </w:tc>
      </w:tr>
      <w:tr w:rsidR="007113A3" w:rsidRPr="00DD2B29" w:rsidTr="007113A3">
        <w:trPr>
          <w:trHeight w:val="503"/>
        </w:trPr>
        <w:tc>
          <w:tcPr>
            <w:tcW w:w="642" w:type="dxa"/>
          </w:tcPr>
          <w:p w:rsidR="007113A3" w:rsidRPr="00DD2B29" w:rsidRDefault="007113A3" w:rsidP="007113A3">
            <w:pPr>
              <w:jc w:val="center"/>
              <w:rPr>
                <w:rFonts w:ascii="Arial" w:hAnsi="Arial" w:cs="Arial"/>
                <w:b/>
                <w:lang w:val="sr-Cyrl-CS"/>
              </w:rPr>
            </w:pPr>
            <w:r w:rsidRPr="00DD2B29">
              <w:rPr>
                <w:rFonts w:ascii="Arial" w:hAnsi="Arial" w:cs="Arial"/>
                <w:b/>
                <w:lang w:val="sr-Cyrl-CS"/>
              </w:rPr>
              <w:t>4.</w:t>
            </w:r>
          </w:p>
        </w:tc>
        <w:tc>
          <w:tcPr>
            <w:tcW w:w="4144" w:type="dxa"/>
          </w:tcPr>
          <w:p w:rsidR="007113A3" w:rsidRPr="00DD2B29" w:rsidRDefault="007113A3" w:rsidP="009513F4">
            <w:pPr>
              <w:rPr>
                <w:rFonts w:ascii="Arial" w:hAnsi="Arial" w:cs="Arial"/>
                <w:b/>
                <w:lang w:val="sr-Cyrl-CS"/>
              </w:rPr>
            </w:pPr>
            <w:r w:rsidRPr="00DD2B29">
              <w:rPr>
                <w:rFonts w:ascii="Arial" w:hAnsi="Arial" w:cs="Arial"/>
              </w:rPr>
              <w:t>Шкриљац</w:t>
            </w:r>
          </w:p>
        </w:tc>
        <w:tc>
          <w:tcPr>
            <w:tcW w:w="2552" w:type="dxa"/>
          </w:tcPr>
          <w:p w:rsidR="007113A3" w:rsidRPr="00DD2B29" w:rsidRDefault="007113A3" w:rsidP="009513F4">
            <w:pPr>
              <w:jc w:val="center"/>
              <w:rPr>
                <w:rFonts w:ascii="Arial" w:hAnsi="Arial" w:cs="Arial"/>
                <w:b/>
                <w:lang w:val="sr-Cyrl-CS"/>
              </w:rPr>
            </w:pPr>
            <w:r w:rsidRPr="00DD2B29">
              <w:rPr>
                <w:rFonts w:ascii="Arial" w:hAnsi="Arial" w:cs="Arial"/>
                <w:lang w:val="sr-Cyrl-CS"/>
              </w:rPr>
              <w:t>тона</w:t>
            </w:r>
          </w:p>
        </w:tc>
        <w:tc>
          <w:tcPr>
            <w:tcW w:w="2409" w:type="dxa"/>
          </w:tcPr>
          <w:p w:rsidR="007113A3" w:rsidRPr="00DE0254" w:rsidRDefault="0084534E" w:rsidP="009513F4">
            <w:pPr>
              <w:jc w:val="center"/>
              <w:rPr>
                <w:rFonts w:ascii="Arial" w:hAnsi="Arial" w:cs="Arial"/>
                <w:lang w:val="sr-Cyrl-CS"/>
              </w:rPr>
            </w:pPr>
            <w:r>
              <w:rPr>
                <w:rFonts w:ascii="Arial" w:hAnsi="Arial" w:cs="Arial"/>
                <w:lang w:val="sr-Cyrl-CS"/>
              </w:rPr>
              <w:t>1.2</w:t>
            </w:r>
            <w:r w:rsidR="00DE0254" w:rsidRPr="00DE0254">
              <w:rPr>
                <w:rFonts w:ascii="Arial" w:hAnsi="Arial" w:cs="Arial"/>
                <w:lang w:val="sr-Cyrl-CS"/>
              </w:rPr>
              <w:t>00</w:t>
            </w:r>
          </w:p>
        </w:tc>
      </w:tr>
    </w:tbl>
    <w:p w:rsidR="00134106" w:rsidRDefault="00134106" w:rsidP="00134106">
      <w:pPr>
        <w:pStyle w:val="Default"/>
        <w:jc w:val="both"/>
        <w:rPr>
          <w:rFonts w:ascii="Times New Roman" w:hAnsi="Times New Roman" w:cs="Times New Roman"/>
        </w:rPr>
      </w:pPr>
    </w:p>
    <w:p w:rsidR="00134106" w:rsidRDefault="00134106" w:rsidP="00134106">
      <w:pPr>
        <w:pStyle w:val="Default"/>
        <w:jc w:val="both"/>
        <w:rPr>
          <w:rFonts w:ascii="Times New Roman" w:hAnsi="Times New Roman" w:cs="Times New Roman"/>
        </w:rPr>
      </w:pPr>
    </w:p>
    <w:p w:rsidR="00134106" w:rsidRPr="00FA4462" w:rsidRDefault="00134106" w:rsidP="00134106">
      <w:pPr>
        <w:pStyle w:val="Default"/>
        <w:jc w:val="both"/>
        <w:rPr>
          <w:rFonts w:ascii="Times New Roman" w:hAnsi="Times New Roman" w:cs="Times New Roman"/>
        </w:rPr>
      </w:pPr>
    </w:p>
    <w:p w:rsidR="00DD2B29" w:rsidRPr="00DD2B29" w:rsidRDefault="00DD2B29" w:rsidP="00DD2B29">
      <w:pPr>
        <w:jc w:val="both"/>
        <w:rPr>
          <w:rFonts w:ascii="Arial" w:hAnsi="Arial" w:cs="Arial"/>
          <w:lang w:val="sr-Cyrl-CS"/>
        </w:rPr>
      </w:pPr>
      <w:r w:rsidRPr="00DD2B29">
        <w:rPr>
          <w:rFonts w:ascii="Arial" w:hAnsi="Arial" w:cs="Arial"/>
          <w:u w:val="single"/>
          <w:lang w:val="sr-Cyrl-CS"/>
        </w:rPr>
        <w:t>***</w:t>
      </w:r>
      <w:r w:rsidRPr="00DD2B29">
        <w:rPr>
          <w:rFonts w:ascii="Arial" w:hAnsi="Arial" w:cs="Arial"/>
          <w:b/>
          <w:i/>
          <w:u w:val="single"/>
          <w:lang w:val="ru-RU"/>
        </w:rPr>
        <w:t>Напомена</w:t>
      </w:r>
      <w:r w:rsidRPr="00DD2B29">
        <w:rPr>
          <w:rFonts w:ascii="Arial" w:hAnsi="Arial" w:cs="Arial"/>
          <w:b/>
          <w:lang w:val="sr-Cyrl-CS"/>
        </w:rPr>
        <w:t xml:space="preserve">: </w:t>
      </w:r>
      <w:r w:rsidRPr="00DD2B29">
        <w:rPr>
          <w:rFonts w:ascii="Arial" w:hAnsi="Arial" w:cs="Arial"/>
          <w:lang w:val="sr-Cyrl-CS"/>
        </w:rPr>
        <w:t xml:space="preserve">Наручилац задржава право да у оквиру уговорене вредности требује врсте агрегата које нису уговорене, а постоје у асортиману понуђача, у износу који не прелази </w:t>
      </w:r>
      <w:r w:rsidR="00DE0254">
        <w:rPr>
          <w:rFonts w:ascii="Arial" w:hAnsi="Arial" w:cs="Arial"/>
          <w:lang w:val="sr-Cyrl-CS"/>
        </w:rPr>
        <w:t>10</w:t>
      </w:r>
      <w:r w:rsidRPr="00DD2B29">
        <w:rPr>
          <w:rFonts w:ascii="Arial" w:hAnsi="Arial" w:cs="Arial"/>
          <w:lang w:val="sr-Cyrl-CS"/>
        </w:rPr>
        <w:t>% уговорене вредности. У цену урачунати и трошкове превоза у кругу  од 15км од седишта Наручиоца.</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lang w:val="sr-Cyrl-CS"/>
        </w:rPr>
      </w:pPr>
      <w:r w:rsidRPr="00DD2B29">
        <w:rPr>
          <w:rFonts w:ascii="Arial" w:hAnsi="Arial" w:cs="Arial"/>
          <w:lang w:val="sr-Cyrl-CS"/>
        </w:rPr>
        <w:t xml:space="preserve">Испорука камена ће се вршити </w:t>
      </w:r>
      <w:r w:rsidRPr="00DD2B29">
        <w:rPr>
          <w:rFonts w:ascii="Arial" w:hAnsi="Arial" w:cs="Arial"/>
          <w:b/>
          <w:u w:val="single"/>
          <w:lang w:val="sr-Cyrl-CS"/>
        </w:rPr>
        <w:t>сукцесивно,</w:t>
      </w:r>
      <w:r w:rsidRPr="00DD2B29">
        <w:rPr>
          <w:rFonts w:ascii="Arial" w:hAnsi="Arial" w:cs="Arial"/>
          <w:u w:val="single"/>
          <w:lang w:val="sr-Cyrl-CS"/>
        </w:rPr>
        <w:t xml:space="preserve"> </w:t>
      </w:r>
      <w:r w:rsidRPr="00DD2B29">
        <w:rPr>
          <w:rFonts w:ascii="Arial" w:hAnsi="Arial" w:cs="Arial"/>
          <w:lang w:val="sr-Cyrl-CS"/>
        </w:rPr>
        <w:t>према потребама и по појединачним поруџбинама Наручиоца, до 31.12.</w:t>
      </w:r>
      <w:r w:rsidR="00806C0B">
        <w:rPr>
          <w:rFonts w:ascii="Arial" w:hAnsi="Arial" w:cs="Arial"/>
          <w:lang w:val="sr-Cyrl-CS"/>
        </w:rPr>
        <w:t>2018</w:t>
      </w:r>
      <w:r w:rsidRPr="00DD2B29">
        <w:rPr>
          <w:rFonts w:ascii="Arial" w:hAnsi="Arial" w:cs="Arial"/>
          <w:lang w:val="sr-Cyrl-CS"/>
        </w:rPr>
        <w:t>. године.</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b/>
          <w:bCs/>
          <w:lang w:val="sr-Cyrl-CS"/>
        </w:rPr>
      </w:pPr>
      <w:r w:rsidRPr="00DD2B29">
        <w:rPr>
          <w:rFonts w:ascii="Arial" w:hAnsi="Arial" w:cs="Arial"/>
          <w:b/>
          <w:bCs/>
          <w:u w:val="single"/>
          <w:lang w:val="sr-Cyrl-CS"/>
        </w:rPr>
        <w:t xml:space="preserve">Рок за испоруку је највише </w:t>
      </w:r>
      <w:r w:rsidRPr="00DD2B29">
        <w:rPr>
          <w:rFonts w:ascii="Arial" w:hAnsi="Arial" w:cs="Arial"/>
          <w:b/>
          <w:u w:val="single"/>
          <w:lang w:val="sr-Cyrl-CS"/>
        </w:rPr>
        <w:t>2 дана</w:t>
      </w:r>
      <w:r w:rsidRPr="00DD2B29">
        <w:rPr>
          <w:rFonts w:ascii="Arial" w:hAnsi="Arial" w:cs="Arial"/>
          <w:u w:val="single"/>
          <w:lang w:val="sr-Cyrl-CS"/>
        </w:rPr>
        <w:t xml:space="preserve"> </w:t>
      </w:r>
      <w:r w:rsidRPr="00DD2B29">
        <w:rPr>
          <w:rFonts w:ascii="Arial" w:hAnsi="Arial" w:cs="Arial"/>
          <w:lang w:val="sr-Cyrl-CS"/>
        </w:rPr>
        <w:t>од дана поруџбине (испорука се мора изврши</w:t>
      </w:r>
      <w:r>
        <w:rPr>
          <w:rFonts w:ascii="Arial" w:hAnsi="Arial" w:cs="Arial"/>
          <w:lang w:val="sr-Cyrl-CS"/>
        </w:rPr>
        <w:t xml:space="preserve">ти најкасније другог дана од </w:t>
      </w:r>
      <w:r w:rsidRPr="00DD2B29">
        <w:rPr>
          <w:rFonts w:ascii="Arial" w:hAnsi="Arial" w:cs="Arial"/>
          <w:lang w:val="sr-Cyrl-CS"/>
        </w:rPr>
        <w:t>дана пријема поруџбине), коју Наручилац понуђачу упућује телефоном или у писаној форми, поштом, телефаксом или електронском поштом. Уколико је поруџбина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Pr="00DD2B29">
        <w:rPr>
          <w:rFonts w:ascii="Arial" w:hAnsi="Arial" w:cs="Arial"/>
          <w:b/>
          <w:bCs/>
          <w:lang w:val="sr-Cyrl-CS"/>
        </w:rPr>
        <w:t xml:space="preserve">. </w:t>
      </w:r>
    </w:p>
    <w:p w:rsidR="00DD2B29" w:rsidRPr="00DD2B29" w:rsidRDefault="00DD2B29" w:rsidP="00DD2B29">
      <w:pPr>
        <w:jc w:val="both"/>
        <w:rPr>
          <w:rFonts w:ascii="Arial" w:hAnsi="Arial" w:cs="Arial"/>
          <w:lang w:val="sr-Cyrl-CS"/>
        </w:rPr>
      </w:pPr>
    </w:p>
    <w:p w:rsidR="00DD2B29" w:rsidRDefault="00DD2B29" w:rsidP="00DD2B29">
      <w:pPr>
        <w:jc w:val="both"/>
        <w:rPr>
          <w:rFonts w:ascii="Arial" w:hAnsi="Arial" w:cs="Arial"/>
          <w:bCs/>
          <w:lang w:val="sr-Cyrl-CS"/>
        </w:rPr>
      </w:pPr>
      <w:r w:rsidRPr="00DD2B29">
        <w:rPr>
          <w:rFonts w:ascii="Arial" w:hAnsi="Arial" w:cs="Arial"/>
          <w:b/>
          <w:u w:val="single"/>
          <w:lang w:val="sr-Cyrl-CS"/>
        </w:rPr>
        <w:t>Место испоруке</w:t>
      </w:r>
      <w:r w:rsidRPr="00DD2B29">
        <w:rPr>
          <w:rFonts w:ascii="Arial" w:hAnsi="Arial" w:cs="Arial"/>
          <w:b/>
          <w:bCs/>
          <w:lang w:val="sr-Cyrl-CS"/>
        </w:rPr>
        <w:t xml:space="preserve"> </w:t>
      </w:r>
      <w:r w:rsidRPr="00DD2B29">
        <w:rPr>
          <w:rFonts w:ascii="Arial" w:hAnsi="Arial" w:cs="Arial"/>
          <w:bCs/>
          <w:lang w:val="sr-Cyrl-CS"/>
        </w:rPr>
        <w:t xml:space="preserve"> је fco.Наручилац - испорука на терену </w:t>
      </w:r>
      <w:r w:rsidRPr="00DD2B29">
        <w:rPr>
          <w:rFonts w:ascii="Arial" w:hAnsi="Arial" w:cs="Arial"/>
          <w:b/>
          <w:bCs/>
          <w:lang w:val="sr-Cyrl-CS"/>
        </w:rPr>
        <w:t xml:space="preserve">у кругу до 15 км </w:t>
      </w:r>
      <w:r w:rsidRPr="00DD2B29">
        <w:rPr>
          <w:rFonts w:ascii="Arial" w:hAnsi="Arial" w:cs="Arial"/>
          <w:bCs/>
          <w:lang w:val="sr-Cyrl-CS"/>
        </w:rPr>
        <w:t>од седишта Наручиоца у Баточини,</w:t>
      </w:r>
      <w:r>
        <w:rPr>
          <w:rFonts w:ascii="Arial" w:hAnsi="Arial" w:cs="Arial"/>
          <w:bCs/>
          <w:lang w:val="sr-Cyrl-CS"/>
        </w:rPr>
        <w:t xml:space="preserve"> </w:t>
      </w:r>
      <w:r w:rsidRPr="00DD2B29">
        <w:rPr>
          <w:rFonts w:ascii="Arial" w:hAnsi="Arial" w:cs="Arial"/>
          <w:bCs/>
          <w:lang w:val="sr-Cyrl-CS"/>
        </w:rPr>
        <w:t>на локацији на којој Наручилац у</w:t>
      </w:r>
      <w:r w:rsidR="00DE0254">
        <w:rPr>
          <w:rFonts w:ascii="Arial" w:hAnsi="Arial" w:cs="Arial"/>
          <w:bCs/>
          <w:lang w:val="sr-Cyrl-CS"/>
        </w:rPr>
        <w:t xml:space="preserve"> моменту испоруке изводи радове, односно где захтева Наручилац.</w:t>
      </w:r>
    </w:p>
    <w:p w:rsidR="00DD2B29" w:rsidRPr="00DD2B29" w:rsidRDefault="00DD2B29" w:rsidP="00DD2B29">
      <w:pPr>
        <w:jc w:val="both"/>
        <w:rPr>
          <w:rFonts w:ascii="Arial" w:hAnsi="Arial" w:cs="Arial"/>
          <w:bCs/>
          <w:lang w:val="sr-Cyrl-CS"/>
        </w:rPr>
      </w:pPr>
    </w:p>
    <w:p w:rsidR="00134106" w:rsidRPr="00DD2B29" w:rsidRDefault="00DD2B29" w:rsidP="00DD2B29">
      <w:pPr>
        <w:jc w:val="both"/>
        <w:rPr>
          <w:rFonts w:ascii="Arial" w:hAnsi="Arial" w:cs="Arial"/>
          <w:bCs/>
          <w:lang w:val="sr-Cyrl-CS"/>
        </w:rPr>
      </w:pPr>
      <w:r w:rsidRPr="00DD2B29">
        <w:rPr>
          <w:rFonts w:ascii="Arial" w:hAnsi="Arial" w:cs="Arial"/>
          <w:bCs/>
          <w:lang w:val="sr-Cyrl-CS"/>
        </w:rPr>
        <w:t xml:space="preserve">Уз сваку испоруку понуђач је дужан да достави одговарајући </w:t>
      </w:r>
      <w:r w:rsidRPr="00DD2B29">
        <w:rPr>
          <w:rFonts w:ascii="Arial" w:hAnsi="Arial" w:cs="Arial"/>
          <w:b/>
          <w:bCs/>
          <w:lang w:val="sr-Cyrl-CS"/>
        </w:rPr>
        <w:t>доказ -</w:t>
      </w:r>
      <w:r w:rsidRPr="00DD2B29">
        <w:rPr>
          <w:rFonts w:ascii="Arial" w:hAnsi="Arial" w:cs="Arial"/>
          <w:bCs/>
          <w:lang w:val="sr-Cyrl-CS"/>
        </w:rPr>
        <w:t xml:space="preserve"> </w:t>
      </w:r>
      <w:r w:rsidRPr="00DD2B29">
        <w:rPr>
          <w:rFonts w:ascii="Arial" w:hAnsi="Arial" w:cs="Arial"/>
          <w:b/>
          <w:bCs/>
          <w:lang w:val="sr-Cyrl-CS"/>
        </w:rPr>
        <w:t>картицу о мерењу на ваги</w:t>
      </w:r>
      <w:r w:rsidRPr="00DD2B29">
        <w:rPr>
          <w:rFonts w:ascii="Arial" w:hAnsi="Arial" w:cs="Arial"/>
          <w:bCs/>
          <w:lang w:val="sr-Cyrl-CS"/>
        </w:rPr>
        <w:t>, којом доказује да испоручени камен по количини одговара конкретној поруџбини</w:t>
      </w:r>
    </w:p>
    <w:p w:rsidR="00134106" w:rsidRDefault="00134106" w:rsidP="00134106">
      <w:pPr>
        <w:rPr>
          <w:rFonts w:cs="TimesNewRomanPSMT"/>
          <w:iCs/>
          <w:lang w:val="ru-RU"/>
        </w:rPr>
      </w:pPr>
    </w:p>
    <w:p w:rsidR="00134106" w:rsidRDefault="00134106" w:rsidP="00134106">
      <w:pPr>
        <w:rPr>
          <w:rFonts w:cs="TimesNewRomanPSMT"/>
          <w:iCs/>
          <w:lang w:val="ru-RU"/>
        </w:rPr>
      </w:pPr>
    </w:p>
    <w:p w:rsidR="00134106" w:rsidRPr="00E504D8" w:rsidRDefault="00DD2B29" w:rsidP="00134106">
      <w:pPr>
        <w:shd w:val="clear" w:color="auto" w:fill="C6D9F1"/>
        <w:jc w:val="center"/>
        <w:rPr>
          <w:rFonts w:ascii="Arial" w:hAnsi="Arial" w:cs="Arial"/>
          <w:b/>
          <w:bCs/>
          <w:i/>
          <w:iCs/>
          <w:sz w:val="28"/>
          <w:szCs w:val="28"/>
        </w:rPr>
      </w:pPr>
      <w:r>
        <w:rPr>
          <w:rFonts w:ascii="Arial" w:hAnsi="Arial" w:cs="Arial"/>
          <w:b/>
          <w:bCs/>
          <w:i/>
          <w:iCs/>
          <w:sz w:val="28"/>
          <w:szCs w:val="28"/>
          <w:lang w:val="sr-Latn-CS"/>
        </w:rPr>
        <w:lastRenderedPageBreak/>
        <w:t>I</w:t>
      </w:r>
      <w:r w:rsidR="00134106">
        <w:rPr>
          <w:rFonts w:ascii="Arial" w:hAnsi="Arial" w:cs="Arial"/>
          <w:b/>
          <w:bCs/>
          <w:i/>
          <w:iCs/>
          <w:sz w:val="28"/>
          <w:szCs w:val="28"/>
        </w:rPr>
        <w:t>V – ТЕХНИЧКА ДОКУМЕНТАЦИЈА И ПЛАНОВИ</w:t>
      </w:r>
    </w:p>
    <w:p w:rsidR="00134106" w:rsidRDefault="00134106" w:rsidP="00134106">
      <w:pPr>
        <w:rPr>
          <w:rFonts w:cs="TimesNewRomanPSMT"/>
          <w:iCs/>
          <w:lang w:val="ru-RU"/>
        </w:rPr>
      </w:pPr>
    </w:p>
    <w:p w:rsidR="00DD2B29" w:rsidRPr="00DD2B29" w:rsidRDefault="00DD2B29" w:rsidP="00DD2B2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34106" w:rsidRDefault="00134106"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Default="00DD2B29" w:rsidP="00134106">
      <w:pPr>
        <w:rPr>
          <w:rFonts w:ascii="Arial" w:hAnsi="Arial" w:cs="Arial"/>
          <w:iCs/>
          <w:lang w:val="ru-RU"/>
        </w:rPr>
      </w:pPr>
    </w:p>
    <w:p w:rsidR="00DD2B29" w:rsidRPr="00E504D8" w:rsidRDefault="00DD2B29" w:rsidP="00134106">
      <w:pPr>
        <w:rPr>
          <w:rFonts w:ascii="Arial" w:hAnsi="Arial" w:cs="Arial"/>
          <w:iCs/>
          <w:lang w:val="ru-RU"/>
        </w:rPr>
      </w:pPr>
    </w:p>
    <w:p w:rsidR="00134106" w:rsidRPr="00E504D8" w:rsidRDefault="00990C37" w:rsidP="00134106">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V</w:t>
      </w:r>
      <w:r w:rsidR="00134106" w:rsidRPr="008566BF">
        <w:rPr>
          <w:rFonts w:ascii="Arial" w:hAnsi="Arial" w:cs="Arial"/>
          <w:b/>
          <w:bCs/>
          <w:i/>
          <w:iCs/>
          <w:sz w:val="28"/>
          <w:szCs w:val="28"/>
          <w:lang w:val="ru-RU"/>
        </w:rPr>
        <w:t xml:space="preserve">   УСЛОВИ ЗА УЧЕШЋЕ У ПОСТУПКУ ЈАВНЕ НАБАВКЕ ИЗ ЧЛ.</w:t>
      </w:r>
      <w:proofErr w:type="gramEnd"/>
      <w:r w:rsidR="00134106" w:rsidRPr="008566BF">
        <w:rPr>
          <w:rFonts w:ascii="Arial" w:hAnsi="Arial" w:cs="Arial"/>
          <w:b/>
          <w:bCs/>
          <w:i/>
          <w:iCs/>
          <w:sz w:val="28"/>
          <w:szCs w:val="28"/>
          <w:lang w:val="ru-RU"/>
        </w:rPr>
        <w:t xml:space="preserve"> 75. И 76. ЗАКОНА И УПУТСТВО КАКО СЕ ДОКАЗУЈЕ ИСПУЊЕНОСТ ТИХ УСЛОВА</w:t>
      </w:r>
    </w:p>
    <w:p w:rsidR="00134106" w:rsidRPr="008566BF" w:rsidRDefault="00134106" w:rsidP="00134106">
      <w:pPr>
        <w:jc w:val="both"/>
        <w:rPr>
          <w:rFonts w:ascii="Arial" w:hAnsi="Arial" w:cs="Arial"/>
          <w:b/>
          <w:bCs/>
          <w:i/>
          <w:iCs/>
          <w:sz w:val="28"/>
          <w:szCs w:val="28"/>
          <w:lang w:val="ru-RU"/>
        </w:rPr>
      </w:pPr>
    </w:p>
    <w:p w:rsidR="00DE0254" w:rsidRPr="00096544" w:rsidRDefault="00DE0254" w:rsidP="00DE0254">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DE0254" w:rsidRDefault="00DE0254" w:rsidP="00DE0254">
      <w:pPr>
        <w:jc w:val="center"/>
        <w:rPr>
          <w:rFonts w:ascii="Arial" w:hAnsi="Arial" w:cs="Arial"/>
          <w:b/>
          <w:bCs/>
          <w:i/>
          <w:iCs/>
          <w:sz w:val="28"/>
          <w:szCs w:val="28"/>
        </w:rPr>
      </w:pPr>
    </w:p>
    <w:p w:rsidR="00DE0254" w:rsidRDefault="00DE0254" w:rsidP="00DE0254">
      <w:pPr>
        <w:pStyle w:val="ListParagraph"/>
        <w:tabs>
          <w:tab w:val="left" w:pos="680"/>
        </w:tabs>
        <w:ind w:left="0"/>
        <w:jc w:val="both"/>
      </w:pPr>
      <w:proofErr w:type="gramStart"/>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дефинисане чланом 75.</w:t>
      </w:r>
      <w:proofErr w:type="gramEnd"/>
      <w:r>
        <w:rPr>
          <w:rFonts w:ascii="Arial" w:hAnsi="Arial" w:cs="Arial"/>
          <w:iCs/>
        </w:rPr>
        <w:t xml:space="preserve">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DE0254" w:rsidRDefault="00DE0254" w:rsidP="00DE0254">
      <w:pPr>
        <w:pStyle w:val="ListParagraph"/>
        <w:tabs>
          <w:tab w:val="left" w:pos="680"/>
        </w:tabs>
        <w:ind w:left="0"/>
        <w:jc w:val="both"/>
        <w:rPr>
          <w:rFonts w:ascii="Arial" w:hAnsi="Arial" w:cs="Arial"/>
          <w:lang w:val="sr-Cyrl-CS"/>
        </w:rPr>
      </w:pPr>
    </w:p>
    <w:p w:rsidR="00C4340A" w:rsidRPr="00C4340A"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16619D" w:rsidTr="00DE0254">
        <w:trPr>
          <w:trHeight w:val="548"/>
        </w:trPr>
        <w:tc>
          <w:tcPr>
            <w:tcW w:w="593" w:type="dxa"/>
            <w:shd w:val="clear" w:color="auto" w:fill="C6D9F1"/>
          </w:tcPr>
          <w:p w:rsidR="00DE0254" w:rsidRPr="00271C78" w:rsidRDefault="00DE0254" w:rsidP="00DE0254">
            <w:pPr>
              <w:suppressAutoHyphens w:val="0"/>
              <w:spacing w:line="240" w:lineRule="auto"/>
              <w:contextualSpacing/>
              <w:rPr>
                <w:rFonts w:ascii="Arial" w:hAnsi="Arial" w:cs="Arial"/>
                <w:color w:val="auto"/>
                <w:sz w:val="20"/>
                <w:szCs w:val="20"/>
                <w:lang w:val="sr-Cyrl-CS"/>
              </w:rPr>
            </w:pPr>
          </w:p>
          <w:p w:rsidR="00DE0254" w:rsidRPr="00271C78" w:rsidRDefault="00DE0254" w:rsidP="00DE0254">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DE0254" w:rsidRPr="00332E80" w:rsidTr="00DE0254">
        <w:tc>
          <w:tcPr>
            <w:tcW w:w="593" w:type="dxa"/>
            <w:shd w:val="clear" w:color="auto" w:fill="auto"/>
          </w:tcPr>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p>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DE0254" w:rsidRPr="00C4340A" w:rsidRDefault="00DE0254" w:rsidP="00C4340A">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DE0254" w:rsidRPr="00271C78" w:rsidRDefault="00DE0254" w:rsidP="00DE0254">
            <w:pPr>
              <w:rPr>
                <w:rFonts w:ascii="Arial" w:hAnsi="Arial" w:cs="Arial"/>
                <w:iCs/>
                <w:lang w:val="sr-Cyrl-CS"/>
              </w:rPr>
            </w:pPr>
          </w:p>
          <w:p w:rsidR="00DE0254" w:rsidRPr="00271C78" w:rsidRDefault="00DE0254" w:rsidP="00DE0254">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sidR="00AC35BD">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1. тач. 1) до 4) и став 2. ЗЈН, дефинисане овом конкурсном документацијом</w:t>
            </w:r>
          </w:p>
          <w:p w:rsidR="00DE0254" w:rsidRPr="00271C78" w:rsidRDefault="00DE0254" w:rsidP="00DE0254">
            <w:pPr>
              <w:pStyle w:val="ListParagraph"/>
              <w:ind w:left="0"/>
              <w:rPr>
                <w:rFonts w:ascii="Arial" w:hAnsi="Arial" w:cs="Arial"/>
              </w:rPr>
            </w:pPr>
          </w:p>
          <w:p w:rsidR="00DE0254" w:rsidRPr="00271C78" w:rsidRDefault="00DE0254" w:rsidP="00DE0254">
            <w:pPr>
              <w:pStyle w:val="ListParagraph"/>
              <w:ind w:left="0"/>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DE0254" w:rsidRPr="00C4340A" w:rsidRDefault="00DE0254" w:rsidP="00DE0254">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DE0254" w:rsidRPr="00C4340A" w:rsidRDefault="00DE0254" w:rsidP="00C4340A">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DE0254" w:rsidRPr="00C4340A" w:rsidRDefault="00DE0254" w:rsidP="00DE0254">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DE0254" w:rsidRPr="00271C78" w:rsidRDefault="00DE0254" w:rsidP="00DE0254">
            <w:pPr>
              <w:rPr>
                <w:color w:val="FF0000"/>
              </w:rPr>
            </w:pPr>
          </w:p>
        </w:tc>
      </w:tr>
      <w:tr w:rsidR="00DE0254" w:rsidRPr="00332E80" w:rsidTr="00DE0254">
        <w:tc>
          <w:tcPr>
            <w:tcW w:w="593" w:type="dxa"/>
            <w:shd w:val="clear" w:color="auto" w:fill="auto"/>
            <w:vAlign w:val="center"/>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5.</w:t>
            </w:r>
          </w:p>
        </w:tc>
        <w:tc>
          <w:tcPr>
            <w:tcW w:w="4123" w:type="dxa"/>
            <w:shd w:val="clear" w:color="auto" w:fill="auto"/>
          </w:tcPr>
          <w:p w:rsidR="00DE0254" w:rsidRPr="00C4340A" w:rsidRDefault="00DE0254" w:rsidP="009723C6">
            <w:pPr>
              <w:pStyle w:val="ListParagraph"/>
              <w:ind w:left="0"/>
              <w:rPr>
                <w:rFonts w:ascii="Arial" w:hAnsi="Arial" w:cs="Arial"/>
                <w:i/>
                <w:iCs/>
                <w:lang w:val="sr-Cyrl-CS"/>
              </w:rPr>
            </w:pPr>
            <w:r w:rsidRPr="00271C78">
              <w:rPr>
                <w:rFonts w:ascii="Arial" w:hAnsi="Arial" w:cs="Arial"/>
              </w:rPr>
              <w:t>Да има важећу дозволу надлежног органа за обављање делатности која је предмет јавне набавке</w:t>
            </w:r>
            <w:r w:rsidRPr="00271C78">
              <w:rPr>
                <w:rFonts w:ascii="Arial" w:hAnsi="Arial" w:cs="Arial"/>
                <w:lang w:val="sr-Cyrl-CS"/>
              </w:rPr>
              <w:t xml:space="preserve"> </w:t>
            </w:r>
            <w:r w:rsidR="00C4340A">
              <w:rPr>
                <w:rFonts w:ascii="Arial" w:hAnsi="Arial" w:cs="Arial"/>
                <w:i/>
                <w:iCs/>
                <w:lang w:val="sr-Cyrl-CS"/>
              </w:rPr>
              <w:t xml:space="preserve">(чл. 75. ст. 1. тач. 5) ЗЈН), </w:t>
            </w:r>
            <w:r w:rsidR="00C4340A" w:rsidRPr="00C4340A">
              <w:rPr>
                <w:rFonts w:ascii="Arial" w:hAnsi="Arial" w:cs="Arial"/>
                <w:iCs/>
                <w:lang w:val="sr-Cyrl-CS"/>
              </w:rPr>
              <w:t xml:space="preserve">односно </w:t>
            </w:r>
            <w:r w:rsidR="009723C6">
              <w:rPr>
                <w:rFonts w:ascii="Arial" w:hAnsi="Arial" w:cs="Arial"/>
                <w:iCs/>
                <w:lang w:val="sr-Cyrl-CS"/>
              </w:rPr>
              <w:t>одобрење за извођење рударских радова</w:t>
            </w:r>
          </w:p>
        </w:tc>
        <w:tc>
          <w:tcPr>
            <w:tcW w:w="4526" w:type="dxa"/>
            <w:shd w:val="clear" w:color="auto" w:fill="auto"/>
          </w:tcPr>
          <w:p w:rsidR="00C4340A" w:rsidRDefault="00C4340A" w:rsidP="00DE0254">
            <w:pPr>
              <w:pStyle w:val="ListParagraph"/>
              <w:ind w:left="0"/>
              <w:rPr>
                <w:rFonts w:ascii="Arial" w:hAnsi="Arial" w:cs="Arial"/>
                <w:b/>
              </w:rPr>
            </w:pPr>
          </w:p>
          <w:p w:rsidR="00DE0254" w:rsidRPr="00271C78" w:rsidRDefault="00DE0254" w:rsidP="00DE0254">
            <w:pPr>
              <w:pStyle w:val="ListParagraph"/>
              <w:ind w:left="0"/>
              <w:rPr>
                <w:rFonts w:ascii="Arial" w:hAnsi="Arial" w:cs="Arial"/>
                <w:i/>
              </w:rPr>
            </w:pPr>
            <w:r w:rsidRPr="00271C78">
              <w:rPr>
                <w:rFonts w:ascii="Arial" w:hAnsi="Arial" w:cs="Arial"/>
                <w:b/>
              </w:rPr>
              <w:t>ДОЗВОЛА</w:t>
            </w:r>
            <w:r w:rsidRPr="00271C78">
              <w:rPr>
                <w:rFonts w:ascii="Arial" w:hAnsi="Arial" w:cs="Arial"/>
              </w:rPr>
              <w:t xml:space="preserve"> </w:t>
            </w:r>
            <w:r w:rsidR="009723C6">
              <w:rPr>
                <w:rFonts w:ascii="Arial" w:hAnsi="Arial" w:cs="Arial"/>
              </w:rPr>
              <w:t xml:space="preserve">– Одобрење </w:t>
            </w:r>
            <w:r w:rsidR="00B92709">
              <w:rPr>
                <w:rFonts w:ascii="Arial" w:hAnsi="Arial" w:cs="Arial"/>
              </w:rPr>
              <w:t>за извођење рударских радова</w:t>
            </w:r>
            <w:r w:rsidR="00C4340A">
              <w:rPr>
                <w:rFonts w:ascii="Arial" w:hAnsi="Arial" w:cs="Arial"/>
              </w:rPr>
              <w:t xml:space="preserve"> Министарства рударства и енергетике, </w:t>
            </w:r>
            <w:r w:rsidRPr="00271C78">
              <w:rPr>
                <w:rFonts w:ascii="Arial" w:hAnsi="Arial" w:cs="Arial"/>
              </w:rPr>
              <w:t>у виду неоверене копије</w:t>
            </w:r>
            <w:r w:rsidRPr="00271C78">
              <w:rPr>
                <w:rFonts w:ascii="Arial" w:hAnsi="Arial" w:cs="Arial"/>
                <w:i/>
              </w:rPr>
              <w:t xml:space="preserve">. </w:t>
            </w:r>
          </w:p>
          <w:p w:rsidR="00DE0254" w:rsidRPr="00C4340A" w:rsidRDefault="00DE0254" w:rsidP="00DE0254">
            <w:pPr>
              <w:rPr>
                <w:rFonts w:ascii="Arial" w:hAnsi="Arial" w:cs="Arial"/>
                <w:lang w:val="sr-Cyrl-CS"/>
              </w:rPr>
            </w:pPr>
          </w:p>
        </w:tc>
      </w:tr>
    </w:tbl>
    <w:p w:rsidR="00134106" w:rsidRDefault="00134106" w:rsidP="00134106">
      <w:pPr>
        <w:pStyle w:val="ListParagraph"/>
        <w:jc w:val="both"/>
        <w:rPr>
          <w:rFonts w:ascii="Arial" w:hAnsi="Arial" w:cs="Arial"/>
          <w:b/>
          <w:bCs/>
          <w:i/>
          <w:iCs/>
          <w:lang w:val="sr-Cyrl-CS"/>
        </w:rPr>
      </w:pPr>
    </w:p>
    <w:p w:rsidR="00C4340A" w:rsidRPr="00CF0B41" w:rsidRDefault="00C4340A" w:rsidP="00CF0B41">
      <w:pPr>
        <w:jc w:val="both"/>
        <w:rPr>
          <w:rFonts w:ascii="Arial" w:hAnsi="Arial" w:cs="Arial"/>
          <w:b/>
          <w:bCs/>
          <w:i/>
          <w:iCs/>
          <w:lang w:val="sr-Cyrl-CS"/>
        </w:rPr>
      </w:pPr>
    </w:p>
    <w:p w:rsidR="00DE0254" w:rsidRPr="00876737"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DE0254"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5B2D5C" w:rsidRDefault="00DE0254" w:rsidP="00DE0254">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DE0254" w:rsidRPr="00257765"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271C78" w:rsidTr="00DE0254">
        <w:tc>
          <w:tcPr>
            <w:tcW w:w="736" w:type="dxa"/>
            <w:shd w:val="clear" w:color="auto" w:fill="C6D9F1"/>
          </w:tcPr>
          <w:p w:rsidR="00DE0254" w:rsidRPr="00271C78" w:rsidRDefault="00DE0254" w:rsidP="00DE0254">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DE0254" w:rsidRPr="00271C78" w:rsidRDefault="00DE0254" w:rsidP="00DE0254">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986EF9" w:rsidRPr="00271C78" w:rsidRDefault="00986EF9" w:rsidP="00343FEA">
            <w:pPr>
              <w:jc w:val="center"/>
              <w:rPr>
                <w:rFonts w:ascii="Arial" w:hAnsi="Arial" w:cs="Arial"/>
                <w:color w:val="auto"/>
                <w:sz w:val="28"/>
                <w:szCs w:val="28"/>
                <w:lang w:val="sr-Cyrl-CS"/>
              </w:rPr>
            </w:pPr>
            <w:r w:rsidRPr="00271C78">
              <w:rPr>
                <w:rFonts w:ascii="Arial" w:hAnsi="Arial" w:cs="Arial"/>
                <w:color w:val="auto"/>
                <w:sz w:val="28"/>
                <w:szCs w:val="28"/>
                <w:lang w:val="sr-Cyrl-CS"/>
              </w:rPr>
              <w:t>ТЕХНИЧКИ КАПАЦИТЕТ</w:t>
            </w:r>
          </w:p>
        </w:tc>
        <w:tc>
          <w:tcPr>
            <w:tcW w:w="4347" w:type="dxa"/>
            <w:vMerge w:val="restart"/>
            <w:shd w:val="clear" w:color="auto" w:fill="FFFFFF"/>
          </w:tcPr>
          <w:p w:rsidR="003538FD" w:rsidRPr="00AC35BD" w:rsidRDefault="003538FD" w:rsidP="003538FD">
            <w:pPr>
              <w:rPr>
                <w:rFonts w:ascii="Arial" w:hAnsi="Arial" w:cs="Arial"/>
                <w:i/>
                <w:iCs/>
              </w:rPr>
            </w:pPr>
            <w:r>
              <w:rPr>
                <w:rFonts w:ascii="Arial" w:hAnsi="Arial" w:cs="Arial"/>
                <w:lang w:val="ru-RU"/>
              </w:rPr>
              <w:t>-</w:t>
            </w:r>
            <w:r w:rsidRPr="00254BDB">
              <w:rPr>
                <w:rFonts w:ascii="Arial" w:hAnsi="Arial" w:cs="Arial"/>
                <w:lang w:val="ru-RU"/>
              </w:rPr>
              <w:t xml:space="preserve"> Изјава </w:t>
            </w:r>
            <w:r w:rsidRPr="00254BDB">
              <w:rPr>
                <w:rFonts w:ascii="Arial" w:hAnsi="Arial" w:cs="Arial"/>
                <w:lang w:val="sr-Cyrl-CS"/>
              </w:rPr>
              <w:t xml:space="preserve">понуђача </w:t>
            </w:r>
            <w:r w:rsidRPr="00254BDB">
              <w:rPr>
                <w:rFonts w:ascii="Arial" w:hAnsi="Arial" w:cs="Arial"/>
                <w:lang w:val="ru-RU"/>
              </w:rPr>
              <w:t>о</w:t>
            </w:r>
            <w:r w:rsidRPr="00254BDB">
              <w:rPr>
                <w:rFonts w:ascii="Arial" w:hAnsi="Arial" w:cs="Arial"/>
                <w:lang w:val="sr-Cyrl-CS"/>
              </w:rPr>
              <w:t xml:space="preserve"> техничком </w:t>
            </w:r>
            <w:r w:rsidRPr="00AC35BD">
              <w:rPr>
                <w:rFonts w:ascii="Arial" w:hAnsi="Arial" w:cs="Arial"/>
                <w:lang w:val="sr-Cyrl-CS"/>
              </w:rPr>
              <w:t>капацитету</w:t>
            </w:r>
            <w:r w:rsidRPr="00AC35BD">
              <w:rPr>
                <w:rFonts w:ascii="Arial" w:hAnsi="Arial" w:cs="Arial"/>
                <w:lang w:val="ru-RU"/>
              </w:rPr>
              <w:t xml:space="preserve"> </w:t>
            </w:r>
            <w:r w:rsidRPr="00AC35BD">
              <w:rPr>
                <w:rFonts w:ascii="Arial" w:hAnsi="Arial" w:cs="Arial"/>
                <w:i/>
                <w:iCs/>
                <w:lang w:val="sr-Cyrl-CS"/>
              </w:rPr>
              <w:t>(</w:t>
            </w:r>
            <w:r w:rsidRPr="00AC35BD">
              <w:rPr>
                <w:rFonts w:ascii="Arial" w:hAnsi="Arial" w:cs="Arial"/>
                <w:i/>
                <w:lang w:val="sr-Cyrl-CS"/>
              </w:rPr>
              <w:t xml:space="preserve">Образац </w:t>
            </w:r>
            <w:r w:rsidR="00AC35BD" w:rsidRPr="00AC35BD">
              <w:rPr>
                <w:rFonts w:ascii="Arial" w:hAnsi="Arial" w:cs="Arial"/>
                <w:i/>
              </w:rPr>
              <w:t>7</w:t>
            </w:r>
            <w:r w:rsidR="00AC35BD">
              <w:rPr>
                <w:rFonts w:ascii="Arial" w:hAnsi="Arial" w:cs="Arial"/>
                <w:i/>
              </w:rPr>
              <w:t>.</w:t>
            </w:r>
            <w:r w:rsidRPr="00AC35BD">
              <w:rPr>
                <w:rFonts w:ascii="Arial" w:hAnsi="Arial" w:cs="Arial"/>
                <w:i/>
                <w:lang w:val="sr-Cyrl-CS"/>
              </w:rPr>
              <w:t xml:space="preserve"> у поглављу </w:t>
            </w:r>
            <w:r w:rsidR="00AC35BD" w:rsidRPr="00AC35BD">
              <w:rPr>
                <w:rFonts w:ascii="Arial" w:hAnsi="Arial" w:cs="Arial"/>
                <w:bCs/>
                <w:i/>
                <w:iCs/>
              </w:rPr>
              <w:t>VII</w:t>
            </w:r>
            <w:r w:rsidRPr="00AC35BD">
              <w:rPr>
                <w:rFonts w:ascii="Arial" w:hAnsi="Arial" w:cs="Arial"/>
                <w:i/>
                <w:iCs/>
                <w:lang w:val="sr-Cyrl-CS"/>
              </w:rPr>
              <w:t>),</w:t>
            </w:r>
          </w:p>
          <w:p w:rsidR="003538FD" w:rsidRPr="00254BDB" w:rsidRDefault="003538FD" w:rsidP="003538FD">
            <w:pPr>
              <w:rPr>
                <w:rFonts w:ascii="Arial" w:hAnsi="Arial" w:cs="Arial"/>
                <w:lang w:val="sr-Cyrl-CS"/>
              </w:rPr>
            </w:pPr>
            <w:r w:rsidRPr="00254BDB">
              <w:rPr>
                <w:rFonts w:ascii="Arial" w:hAnsi="Arial" w:cs="Arial"/>
                <w:iCs/>
                <w:lang w:val="ru-RU"/>
              </w:rPr>
              <w:t xml:space="preserve">– </w:t>
            </w:r>
            <w:r w:rsidRPr="00254BDB">
              <w:rPr>
                <w:rFonts w:ascii="Arial" w:eastAsia="Times New Roman" w:hAnsi="Arial" w:cs="Arial"/>
                <w:color w:val="auto"/>
                <w:kern w:val="0"/>
                <w:lang w:val="ru-RU" w:eastAsia="en-US"/>
              </w:rPr>
              <w:t>за средства набављена до 31.12.201</w:t>
            </w:r>
            <w:r w:rsidR="00806C0B">
              <w:rPr>
                <w:rFonts w:ascii="Arial" w:eastAsia="Times New Roman" w:hAnsi="Arial" w:cs="Arial"/>
                <w:color w:val="auto"/>
                <w:kern w:val="0"/>
                <w:lang w:val="ru-RU" w:eastAsia="en-US"/>
              </w:rPr>
              <w:t>7</w:t>
            </w:r>
            <w:r w:rsidRPr="00254BDB">
              <w:rPr>
                <w:rFonts w:ascii="Arial" w:eastAsia="Times New Roman" w:hAnsi="Arial" w:cs="Arial"/>
                <w:color w:val="auto"/>
                <w:kern w:val="0"/>
                <w:lang w:val="ru-RU" w:eastAsia="en-US"/>
              </w:rPr>
              <w:t xml:space="preserve">. године - пописна листа </w:t>
            </w:r>
            <w:r w:rsidRPr="00254BDB">
              <w:rPr>
                <w:rFonts w:ascii="Arial" w:eastAsia="Times New Roman" w:hAnsi="Arial" w:cs="Arial"/>
                <w:b/>
                <w:bCs/>
                <w:color w:val="auto"/>
                <w:kern w:val="0"/>
                <w:lang w:val="ru-RU" w:eastAsia="en-US"/>
              </w:rPr>
              <w:t>или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аналитичке картице основних средстава, на којима ће маркером бити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означена тражена техничка опрема;</w:t>
            </w:r>
          </w:p>
          <w:p w:rsidR="003538FD" w:rsidRPr="00254BDB"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за средства набављена од 1.1.</w:t>
            </w:r>
            <w:r>
              <w:rPr>
                <w:rFonts w:ascii="Arial" w:eastAsia="Times New Roman" w:hAnsi="Arial" w:cs="Arial"/>
                <w:color w:val="auto"/>
                <w:kern w:val="0"/>
                <w:lang w:val="ru-RU" w:eastAsia="en-US"/>
              </w:rPr>
              <w:t>201</w:t>
            </w:r>
            <w:r w:rsidR="00806C0B">
              <w:rPr>
                <w:rFonts w:ascii="Arial" w:eastAsia="Times New Roman" w:hAnsi="Arial" w:cs="Arial"/>
                <w:color w:val="auto"/>
                <w:kern w:val="0"/>
                <w:lang w:val="ru-RU" w:eastAsia="en-US"/>
              </w:rPr>
              <w:t>8</w:t>
            </w:r>
            <w:r w:rsidRPr="00254BDB">
              <w:rPr>
                <w:rFonts w:ascii="Arial" w:eastAsia="Times New Roman" w:hAnsi="Arial" w:cs="Arial"/>
                <w:color w:val="auto"/>
                <w:kern w:val="0"/>
                <w:lang w:val="ru-RU" w:eastAsia="en-US"/>
              </w:rPr>
              <w:t>. године рачун и отпремниц</w:t>
            </w:r>
            <w:r w:rsidRPr="00254BDB">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w:t>
            </w:r>
          </w:p>
          <w:p w:rsidR="003538FD" w:rsidRPr="00254BDB"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техничка опремљеност понуђача може се доказати и уговором о</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закупу са пописном листом закуподавца на којој ће маркером бити</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означена закупљена техничка опрема или уговором о лизингу</w:t>
            </w:r>
            <w:r w:rsidRPr="00254BDB">
              <w:rPr>
                <w:rFonts w:ascii="Arial" w:eastAsia="Times New Roman" w:hAnsi="Arial" w:cs="Arial"/>
                <w:b/>
                <w:bCs/>
                <w:color w:val="auto"/>
                <w:kern w:val="0"/>
                <w:lang w:val="ru-RU" w:eastAsia="en-US"/>
              </w:rPr>
              <w:t>.</w:t>
            </w:r>
          </w:p>
          <w:p w:rsidR="00986EF9" w:rsidRPr="003538FD"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саобраћајну дозволу, копију полисе обавезног осигурања возила,</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важећих на дан отварања понуда. </w:t>
            </w:r>
            <w:r w:rsidRPr="003538FD">
              <w:rPr>
                <w:rFonts w:ascii="Arial" w:eastAsia="Times New Roman" w:hAnsi="Arial" w:cs="Arial"/>
                <w:color w:val="auto"/>
                <w:kern w:val="0"/>
                <w:u w:val="single"/>
                <w:lang w:val="ru-RU" w:eastAsia="en-US"/>
              </w:rPr>
              <w:t>На фотокопији саобраћајне дозволе</w:t>
            </w:r>
            <w:r w:rsidRPr="003538FD">
              <w:rPr>
                <w:rFonts w:ascii="Arial" w:eastAsia="Times New Roman" w:hAnsi="Arial" w:cs="Arial"/>
                <w:color w:val="auto"/>
                <w:kern w:val="0"/>
                <w:u w:val="single"/>
                <w:lang w:val="sr-Cyrl-CS" w:eastAsia="en-US"/>
              </w:rPr>
              <w:t xml:space="preserve"> </w:t>
            </w:r>
            <w:r w:rsidRPr="003538FD">
              <w:rPr>
                <w:rFonts w:ascii="Arial" w:eastAsia="Times New Roman" w:hAnsi="Arial" w:cs="Arial"/>
                <w:color w:val="auto"/>
                <w:kern w:val="0"/>
                <w:u w:val="single"/>
                <w:lang w:val="ru-RU" w:eastAsia="en-US"/>
              </w:rPr>
              <w:t>уписати везу са доказом о располагању.</w:t>
            </w:r>
          </w:p>
        </w:tc>
      </w:tr>
      <w:tr w:rsidR="00986EF9" w:rsidRPr="00271C78" w:rsidTr="00343FEA">
        <w:trPr>
          <w:trHeight w:val="567"/>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tcBorders>
              <w:bottom w:val="single" w:sz="4" w:space="0" w:color="auto"/>
            </w:tcBorders>
            <w:shd w:val="clear" w:color="auto" w:fill="auto"/>
          </w:tcPr>
          <w:p w:rsidR="00986EF9" w:rsidRPr="00C4340A" w:rsidRDefault="00986EF9" w:rsidP="00343FEA">
            <w:pPr>
              <w:pStyle w:val="ListParagraph"/>
              <w:numPr>
                <w:ilvl w:val="0"/>
                <w:numId w:val="18"/>
              </w:numPr>
              <w:ind w:left="326"/>
              <w:rPr>
                <w:rFonts w:ascii="Arial" w:hAnsi="Arial" w:cs="Arial"/>
                <w:iCs/>
              </w:rPr>
            </w:pPr>
            <w:r w:rsidRPr="00C4340A">
              <w:rPr>
                <w:rFonts w:ascii="Arial" w:hAnsi="Arial" w:cs="Arial"/>
                <w:iCs/>
                <w:lang w:val="sr-Cyrl-CS"/>
              </w:rPr>
              <w:t>Машина дробилица, минималног дневног капацитета од 1500 тона  – 1 комад,</w:t>
            </w:r>
          </w:p>
          <w:p w:rsidR="00986EF9" w:rsidRPr="00C4340A" w:rsidRDefault="00986EF9" w:rsidP="00343FEA">
            <w:pPr>
              <w:pStyle w:val="ListParagraph"/>
              <w:numPr>
                <w:ilvl w:val="0"/>
                <w:numId w:val="18"/>
              </w:numPr>
              <w:ind w:left="326" w:hanging="326"/>
              <w:rPr>
                <w:rFonts w:ascii="Arial" w:hAnsi="Arial" w:cs="Arial"/>
                <w:iCs/>
              </w:rPr>
            </w:pPr>
            <w:r w:rsidRPr="00C4340A">
              <w:rPr>
                <w:rFonts w:ascii="Arial" w:hAnsi="Arial" w:cs="Arial"/>
                <w:iCs/>
                <w:lang w:val="sr-Cyrl-CS"/>
              </w:rPr>
              <w:t xml:space="preserve">Камиони кипери носивисти </w:t>
            </w:r>
            <w:r>
              <w:rPr>
                <w:rFonts w:ascii="Arial" w:hAnsi="Arial" w:cs="Arial"/>
                <w:iCs/>
                <w:lang w:val="sr-Cyrl-CS"/>
              </w:rPr>
              <w:t>10-</w:t>
            </w:r>
            <w:r w:rsidRPr="00C4340A">
              <w:rPr>
                <w:rFonts w:ascii="Arial" w:hAnsi="Arial" w:cs="Arial"/>
                <w:iCs/>
                <w:lang w:val="sr-Latn-CS"/>
              </w:rPr>
              <w:t>20</w:t>
            </w:r>
            <w:r w:rsidRPr="00C4340A">
              <w:rPr>
                <w:rFonts w:ascii="Arial" w:hAnsi="Arial" w:cs="Arial"/>
                <w:iCs/>
                <w:lang w:val="sr-Cyrl-CS"/>
              </w:rPr>
              <w:t xml:space="preserve"> тона</w:t>
            </w:r>
            <w:r w:rsidRPr="00C4340A">
              <w:rPr>
                <w:rFonts w:ascii="Arial" w:hAnsi="Arial" w:cs="Arial"/>
                <w:iCs/>
                <w:lang w:val="sr-Latn-CS"/>
              </w:rPr>
              <w:t xml:space="preserve"> </w:t>
            </w:r>
            <w:r w:rsidRPr="00C4340A">
              <w:rPr>
                <w:rFonts w:ascii="Arial" w:hAnsi="Arial" w:cs="Arial"/>
                <w:iCs/>
                <w:lang w:val="sr-Cyrl-CS"/>
              </w:rPr>
              <w:t xml:space="preserve">за превоз камена </w:t>
            </w:r>
            <w:r w:rsidRPr="00C4340A">
              <w:rPr>
                <w:rFonts w:ascii="Arial" w:hAnsi="Arial" w:cs="Arial"/>
                <w:iCs/>
                <w:lang w:val="sr-Latn-CS"/>
              </w:rPr>
              <w:t xml:space="preserve">franco </w:t>
            </w:r>
            <w:r w:rsidRPr="00C4340A">
              <w:rPr>
                <w:rFonts w:ascii="Arial" w:hAnsi="Arial" w:cs="Arial"/>
                <w:iCs/>
                <w:lang w:val="sr-Cyrl-CS"/>
              </w:rPr>
              <w:t>Наручилац – 2 комада.</w:t>
            </w:r>
          </w:p>
        </w:tc>
        <w:tc>
          <w:tcPr>
            <w:tcW w:w="4347" w:type="dxa"/>
            <w:vMerge/>
            <w:shd w:val="clear" w:color="auto" w:fill="FFFFFF"/>
          </w:tcPr>
          <w:p w:rsidR="00986EF9" w:rsidRPr="00271C78" w:rsidRDefault="00986EF9" w:rsidP="00DE0254">
            <w:pPr>
              <w:pStyle w:val="Default"/>
              <w:jc w:val="both"/>
              <w:rPr>
                <w:color w:val="auto"/>
                <w:sz w:val="28"/>
                <w:szCs w:val="28"/>
              </w:rPr>
            </w:pP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2.</w:t>
            </w:r>
          </w:p>
        </w:tc>
        <w:tc>
          <w:tcPr>
            <w:tcW w:w="4367" w:type="dxa"/>
            <w:shd w:val="clear" w:color="auto" w:fill="C6D9F1"/>
          </w:tcPr>
          <w:p w:rsidR="00986EF9" w:rsidRPr="00271C78" w:rsidRDefault="003538FD" w:rsidP="00DE0254">
            <w:pPr>
              <w:jc w:val="center"/>
              <w:rPr>
                <w:rFonts w:ascii="Arial" w:hAnsi="Arial" w:cs="Arial"/>
                <w:color w:val="auto"/>
                <w:sz w:val="28"/>
                <w:szCs w:val="28"/>
                <w:lang w:val="sr-Cyrl-CS"/>
              </w:rPr>
            </w:pPr>
            <w:r>
              <w:rPr>
                <w:rFonts w:ascii="Arial" w:hAnsi="Arial" w:cs="Arial"/>
                <w:color w:val="auto"/>
                <w:sz w:val="28"/>
                <w:szCs w:val="28"/>
                <w:lang w:val="sr-Cyrl-CS"/>
              </w:rPr>
              <w:t>ДОЗВОЛА О ЕКСПОЛАТАЦИОНОМ ПРАВУ</w:t>
            </w:r>
          </w:p>
        </w:tc>
        <w:tc>
          <w:tcPr>
            <w:tcW w:w="4347" w:type="dxa"/>
            <w:vMerge w:val="restart"/>
            <w:shd w:val="clear" w:color="auto" w:fill="FFFFFF"/>
          </w:tcPr>
          <w:p w:rsidR="00986EF9" w:rsidRPr="003538FD" w:rsidRDefault="003538FD" w:rsidP="003538FD">
            <w:pPr>
              <w:pStyle w:val="ListParagraph"/>
              <w:ind w:left="0"/>
              <w:rPr>
                <w:rFonts w:ascii="Arial" w:hAnsi="Arial" w:cs="Arial"/>
                <w:i/>
                <w:lang w:val="sr-Cyrl-CS"/>
              </w:rPr>
            </w:pPr>
            <w:r>
              <w:rPr>
                <w:rFonts w:ascii="Arial" w:eastAsia="Times New Roman" w:hAnsi="Arial" w:cs="Arial"/>
                <w:color w:val="auto"/>
                <w:kern w:val="0"/>
                <w:lang w:val="ru-RU" w:eastAsia="en-US"/>
              </w:rPr>
              <w:t>- Дозвола (решење, одобрење) о експлоатационом праву за мајдан из којег се испоручује камени агрегат, коју издаје Министарство</w:t>
            </w:r>
            <w:r>
              <w:rPr>
                <w:rFonts w:ascii="Arial" w:hAnsi="Arial" w:cs="Arial"/>
              </w:rPr>
              <w:t xml:space="preserve"> рударства и енергетике,</w:t>
            </w:r>
            <w:r w:rsidRPr="00271C78">
              <w:rPr>
                <w:rFonts w:ascii="Arial" w:hAnsi="Arial" w:cs="Arial"/>
              </w:rPr>
              <w:t xml:space="preserve"> у виду неоверене копије</w:t>
            </w:r>
            <w:r w:rsidRPr="00271C78">
              <w:rPr>
                <w:rFonts w:ascii="Arial" w:hAnsi="Arial" w:cs="Arial"/>
                <w:i/>
              </w:rPr>
              <w:t xml:space="preserve">. </w:t>
            </w:r>
          </w:p>
        </w:tc>
      </w:tr>
      <w:tr w:rsidR="00986EF9" w:rsidRPr="00271C78" w:rsidTr="00343FEA">
        <w:trPr>
          <w:trHeight w:val="851"/>
        </w:trPr>
        <w:tc>
          <w:tcPr>
            <w:tcW w:w="736" w:type="dxa"/>
            <w:shd w:val="clear" w:color="auto" w:fill="auto"/>
          </w:tcPr>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3538FD" w:rsidP="003538FD">
            <w:pPr>
              <w:pStyle w:val="ListParagraph"/>
              <w:numPr>
                <w:ilvl w:val="0"/>
                <w:numId w:val="19"/>
              </w:numPr>
              <w:snapToGrid w:val="0"/>
              <w:spacing w:line="240" w:lineRule="auto"/>
              <w:ind w:left="326"/>
              <w:rPr>
                <w:rFonts w:ascii="Arial" w:hAnsi="Arial" w:cs="Arial"/>
                <w:i/>
                <w:iCs/>
              </w:rPr>
            </w:pPr>
            <w:r w:rsidRPr="003538FD">
              <w:rPr>
                <w:rFonts w:ascii="Arial" w:hAnsi="Arial" w:cs="Arial"/>
                <w:iCs/>
                <w:lang w:val="sr-Cyrl-CS"/>
              </w:rPr>
              <w:t xml:space="preserve">Да поседује </w:t>
            </w:r>
            <w:r>
              <w:rPr>
                <w:rFonts w:ascii="Arial" w:hAnsi="Arial" w:cs="Arial"/>
                <w:iCs/>
                <w:lang w:val="sr-Cyrl-CS"/>
              </w:rPr>
              <w:t>д</w:t>
            </w:r>
            <w:r w:rsidRPr="003538FD">
              <w:rPr>
                <w:rFonts w:ascii="Arial" w:hAnsi="Arial" w:cs="Arial"/>
                <w:iCs/>
                <w:lang w:val="sr-Cyrl-CS"/>
              </w:rPr>
              <w:t>озволу о експлоатационом праву за мајдан из којег се испоручује камени агрегат</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r w:rsidR="00986EF9" w:rsidRPr="00271C78" w:rsidTr="00343FEA">
        <w:tc>
          <w:tcPr>
            <w:tcW w:w="736" w:type="dxa"/>
            <w:shd w:val="clear" w:color="auto" w:fill="C6D9F1"/>
          </w:tcPr>
          <w:p w:rsidR="00986EF9" w:rsidRPr="00271C78" w:rsidRDefault="00986EF9" w:rsidP="00DE0254">
            <w:pPr>
              <w:jc w:val="center"/>
              <w:rPr>
                <w:rFonts w:ascii="Arial" w:hAnsi="Arial" w:cs="Arial"/>
                <w:color w:val="auto"/>
                <w:lang w:val="sr-Cyrl-CS"/>
              </w:rPr>
            </w:pPr>
            <w:r w:rsidRPr="00271C78">
              <w:rPr>
                <w:rFonts w:ascii="Arial" w:hAnsi="Arial" w:cs="Arial"/>
                <w:color w:val="auto"/>
                <w:lang w:val="sr-Cyrl-CS"/>
              </w:rPr>
              <w:t>3.</w:t>
            </w:r>
          </w:p>
        </w:tc>
        <w:tc>
          <w:tcPr>
            <w:tcW w:w="4367" w:type="dxa"/>
            <w:shd w:val="clear" w:color="auto" w:fill="C6D9F1"/>
          </w:tcPr>
          <w:p w:rsidR="00986EF9" w:rsidRPr="00271C78" w:rsidRDefault="003538FD" w:rsidP="00DE0254">
            <w:pPr>
              <w:jc w:val="center"/>
              <w:rPr>
                <w:rFonts w:ascii="Arial" w:hAnsi="Arial" w:cs="Arial"/>
                <w:color w:val="auto"/>
                <w:sz w:val="28"/>
                <w:szCs w:val="28"/>
                <w:lang w:val="sr-Cyrl-CS"/>
              </w:rPr>
            </w:pPr>
            <w:r>
              <w:rPr>
                <w:rFonts w:ascii="Arial" w:hAnsi="Arial" w:cs="Arial"/>
                <w:color w:val="auto"/>
                <w:sz w:val="28"/>
                <w:szCs w:val="28"/>
                <w:lang w:val="sr-Cyrl-CS"/>
              </w:rPr>
              <w:t>АТЕСТИ</w:t>
            </w:r>
          </w:p>
        </w:tc>
        <w:tc>
          <w:tcPr>
            <w:tcW w:w="4347" w:type="dxa"/>
            <w:vMerge w:val="restart"/>
            <w:shd w:val="clear" w:color="auto" w:fill="FFFFFF"/>
          </w:tcPr>
          <w:p w:rsidR="00986EF9" w:rsidRDefault="003538FD" w:rsidP="003538FD">
            <w:pPr>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Фотокопија важећих атеста о квалитету камена за гранулације каменог агрегата наведене у спецификацији добара у склопу конкурсне документације. </w:t>
            </w:r>
          </w:p>
          <w:p w:rsidR="003538FD" w:rsidRPr="00271C78" w:rsidRDefault="003538FD" w:rsidP="003538FD">
            <w:pPr>
              <w:rPr>
                <w:rFonts w:ascii="Arial" w:hAnsi="Arial" w:cs="Arial"/>
                <w:color w:val="auto"/>
                <w:sz w:val="28"/>
                <w:szCs w:val="28"/>
                <w:lang w:val="sr-Cyrl-CS"/>
              </w:rPr>
            </w:pPr>
            <w:r w:rsidRPr="003538FD">
              <w:rPr>
                <w:rFonts w:ascii="Arial" w:eastAsia="Times New Roman" w:hAnsi="Arial" w:cs="Arial"/>
                <w:i/>
                <w:color w:val="auto"/>
                <w:kern w:val="0"/>
                <w:u w:val="single"/>
                <w:lang w:val="ru-RU" w:eastAsia="en-US"/>
              </w:rPr>
              <w:t>Напомена</w:t>
            </w:r>
            <w:r w:rsidRPr="003538FD">
              <w:rPr>
                <w:rFonts w:ascii="Arial" w:eastAsia="Times New Roman" w:hAnsi="Arial" w:cs="Arial"/>
                <w:i/>
                <w:color w:val="auto"/>
                <w:kern w:val="0"/>
                <w:lang w:val="ru-RU" w:eastAsia="en-US"/>
              </w:rPr>
              <w:t>:</w:t>
            </w:r>
            <w:r>
              <w:rPr>
                <w:rFonts w:ascii="Arial" w:eastAsia="Times New Roman" w:hAnsi="Arial" w:cs="Arial"/>
                <w:color w:val="auto"/>
                <w:kern w:val="0"/>
                <w:lang w:val="ru-RU" w:eastAsia="en-US"/>
              </w:rPr>
              <w:t xml:space="preserve"> </w:t>
            </w:r>
            <w:r w:rsidRPr="003538FD">
              <w:rPr>
                <w:rFonts w:ascii="Arial" w:eastAsia="Times New Roman" w:hAnsi="Arial" w:cs="Arial"/>
                <w:i/>
                <w:color w:val="auto"/>
                <w:kern w:val="0"/>
                <w:lang w:val="ru-RU" w:eastAsia="en-US"/>
              </w:rPr>
              <w:t>Узорци за испитивање узети искључиво од стране акредитоване лабораторије.</w:t>
            </w:r>
            <w:r>
              <w:rPr>
                <w:rFonts w:ascii="Arial" w:eastAsia="Times New Roman" w:hAnsi="Arial" w:cs="Arial"/>
                <w:color w:val="auto"/>
                <w:kern w:val="0"/>
                <w:lang w:val="ru-RU" w:eastAsia="en-US"/>
              </w:rPr>
              <w:t xml:space="preserve"> </w:t>
            </w:r>
          </w:p>
        </w:tc>
      </w:tr>
      <w:tr w:rsidR="00986EF9" w:rsidRPr="00271C78" w:rsidTr="00343FEA">
        <w:trPr>
          <w:trHeight w:val="1120"/>
        </w:trPr>
        <w:tc>
          <w:tcPr>
            <w:tcW w:w="736" w:type="dxa"/>
            <w:shd w:val="clear" w:color="auto" w:fill="auto"/>
            <w:vAlign w:val="bottom"/>
          </w:tcPr>
          <w:p w:rsidR="00986EF9" w:rsidRPr="00271C78" w:rsidRDefault="00986EF9" w:rsidP="00DE0254">
            <w:pPr>
              <w:rPr>
                <w:rFonts w:ascii="Arial" w:hAnsi="Arial" w:cs="Arial"/>
                <w:color w:val="auto"/>
                <w:sz w:val="28"/>
                <w:szCs w:val="28"/>
              </w:rPr>
            </w:pPr>
          </w:p>
        </w:tc>
        <w:tc>
          <w:tcPr>
            <w:tcW w:w="4367" w:type="dxa"/>
            <w:shd w:val="clear" w:color="auto" w:fill="auto"/>
          </w:tcPr>
          <w:p w:rsidR="00986EF9" w:rsidRPr="003538FD" w:rsidRDefault="003538FD" w:rsidP="003538FD">
            <w:pPr>
              <w:pStyle w:val="ListParagraph"/>
              <w:numPr>
                <w:ilvl w:val="0"/>
                <w:numId w:val="20"/>
              </w:numPr>
              <w:ind w:left="326"/>
              <w:rPr>
                <w:rFonts w:ascii="Arial" w:hAnsi="Arial" w:cs="Arial"/>
                <w:iCs/>
                <w:lang w:val="sr-Cyrl-CS"/>
              </w:rPr>
            </w:pPr>
            <w:r w:rsidRPr="003538FD">
              <w:rPr>
                <w:rFonts w:ascii="Arial" w:hAnsi="Arial" w:cs="Arial"/>
                <w:iCs/>
                <w:lang w:val="sr-Cyrl-CS"/>
              </w:rPr>
              <w:t>Да поседује важеће атесте о квалитету камена, за тражене гранулације каменог агрегата</w:t>
            </w:r>
          </w:p>
        </w:tc>
        <w:tc>
          <w:tcPr>
            <w:tcW w:w="4347" w:type="dxa"/>
            <w:vMerge/>
            <w:shd w:val="clear" w:color="auto" w:fill="FFFFFF"/>
          </w:tcPr>
          <w:p w:rsidR="00986EF9" w:rsidRPr="00271C78" w:rsidRDefault="00986EF9" w:rsidP="00DE0254">
            <w:pPr>
              <w:rPr>
                <w:rFonts w:ascii="Arial" w:hAnsi="Arial" w:cs="Arial"/>
                <w:color w:val="auto"/>
                <w:sz w:val="28"/>
                <w:szCs w:val="28"/>
                <w:lang w:val="sr-Cyrl-CS"/>
              </w:rPr>
            </w:pPr>
          </w:p>
        </w:tc>
      </w:tr>
    </w:tbl>
    <w:p w:rsidR="00134106" w:rsidRPr="00DA588A" w:rsidRDefault="00134106" w:rsidP="00134106">
      <w:pPr>
        <w:pStyle w:val="ListParagraph"/>
        <w:ind w:left="0"/>
        <w:jc w:val="both"/>
        <w:rPr>
          <w:rFonts w:ascii="Arial" w:hAnsi="Arial" w:cs="Arial"/>
          <w:b/>
          <w:bCs/>
          <w:i/>
          <w:iCs/>
          <w:lang w:val="sr-Cyrl-CS"/>
        </w:rPr>
      </w:pPr>
    </w:p>
    <w:p w:rsidR="003538F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lastRenderedPageBreak/>
        <w:t>УПУТСТВО КАКО СЕ ДОКАЗУЈЕ ИСПУЊЕНОСТ УСЛОВА</w:t>
      </w:r>
    </w:p>
    <w:p w:rsidR="00134106" w:rsidRDefault="00134106" w:rsidP="00134106">
      <w:pPr>
        <w:jc w:val="both"/>
        <w:rPr>
          <w:rFonts w:ascii="Arial" w:hAnsi="Arial" w:cs="Arial"/>
          <w:bCs/>
          <w:i/>
          <w:iCs/>
          <w:color w:val="C00000"/>
          <w:lang w:val="ru-RU"/>
        </w:rPr>
      </w:pPr>
    </w:p>
    <w:p w:rsidR="00DF4350" w:rsidRPr="00DF4350" w:rsidRDefault="00DF4350" w:rsidP="00DF4350">
      <w:pPr>
        <w:jc w:val="both"/>
        <w:rPr>
          <w:rFonts w:ascii="Arial" w:hAnsi="Arial" w:cs="Arial"/>
        </w:rPr>
      </w:pPr>
      <w:proofErr w:type="gramStart"/>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у складу са чл.</w:t>
      </w:r>
      <w:proofErr w:type="gramEnd"/>
      <w:r w:rsidRPr="00DF4350">
        <w:rPr>
          <w:rFonts w:ascii="Arial" w:hAnsi="Arial" w:cs="Arial"/>
          <w:lang w:val="sr-Cyrl-CS"/>
        </w:rPr>
        <w:t xml:space="preserve">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DF4350">
        <w:rPr>
          <w:rFonts w:ascii="Arial" w:hAnsi="Arial" w:cs="Arial"/>
        </w:rPr>
        <w:t>ст</w:t>
      </w:r>
      <w:proofErr w:type="gramEnd"/>
      <w:r w:rsidRPr="00DF4350">
        <w:rPr>
          <w:rFonts w:ascii="Arial" w:hAnsi="Arial" w:cs="Arial"/>
        </w:rPr>
        <w:t>. 1. тач. 1) до 4)</w:t>
      </w:r>
      <w:r>
        <w:rPr>
          <w:rFonts w:ascii="Arial" w:hAnsi="Arial" w:cs="Arial"/>
        </w:rPr>
        <w:t xml:space="preserve"> и</w:t>
      </w:r>
      <w:r w:rsidRPr="00DF4350">
        <w:rPr>
          <w:rFonts w:ascii="Arial" w:hAnsi="Arial" w:cs="Arial"/>
        </w:rPr>
        <w:t xml:space="preserve"> чл. 75. ст. 2. ЗЈН, дефинисане овом конкурсном документацијом. </w:t>
      </w:r>
    </w:p>
    <w:p w:rsidR="00DF4350" w:rsidRDefault="00DF4350" w:rsidP="00DF4350">
      <w:pPr>
        <w:pStyle w:val="ListParagraph"/>
        <w:jc w:val="both"/>
        <w:rPr>
          <w:rFonts w:ascii="Arial" w:hAnsi="Arial" w:cs="Arial"/>
        </w:rPr>
      </w:pPr>
    </w:p>
    <w:p w:rsidR="00DF4350" w:rsidRPr="00271C78" w:rsidRDefault="00DF4350" w:rsidP="00DF4350">
      <w:pPr>
        <w:pStyle w:val="ListParagraph"/>
        <w:ind w:left="0"/>
        <w:jc w:val="both"/>
        <w:rPr>
          <w:rFonts w:ascii="Arial" w:hAnsi="Arial" w:cs="Arial"/>
          <w:i/>
        </w:rPr>
      </w:pPr>
      <w:proofErr w:type="gramStart"/>
      <w:r w:rsidRPr="00DF4350">
        <w:rPr>
          <w:rFonts w:ascii="Arial" w:hAnsi="Arial" w:cs="Arial"/>
        </w:rPr>
        <w:t xml:space="preserve">Испуњеност </w:t>
      </w:r>
      <w:r w:rsidRPr="00DF4350">
        <w:rPr>
          <w:rFonts w:ascii="Arial" w:hAnsi="Arial" w:cs="Arial"/>
          <w:b/>
        </w:rPr>
        <w:t xml:space="preserve">обавезног услова </w:t>
      </w:r>
      <w:r w:rsidRPr="00DF4350">
        <w:rPr>
          <w:rFonts w:ascii="Arial" w:hAnsi="Arial" w:cs="Arial"/>
        </w:rPr>
        <w:t>за учешће у поступку предметне јавне набавке из чл.</w:t>
      </w:r>
      <w:proofErr w:type="gramEnd"/>
      <w:r w:rsidRPr="00DF4350">
        <w:rPr>
          <w:rFonts w:ascii="Arial" w:hAnsi="Arial" w:cs="Arial"/>
        </w:rPr>
        <w:t xml:space="preserve"> 75. ст. 1. тач 5) ЗЈН, наведеног под редним бројем 5. у табеларном приказу обавезних услова, понуђач доказује достављањем </w:t>
      </w:r>
      <w:r w:rsidRPr="00DF4350">
        <w:rPr>
          <w:rFonts w:ascii="Arial" w:hAnsi="Arial" w:cs="Arial"/>
          <w:b/>
        </w:rPr>
        <w:t>ДОЗВОЛЕ</w:t>
      </w:r>
      <w:r w:rsidRPr="00DF4350">
        <w:rPr>
          <w:rFonts w:ascii="Arial" w:hAnsi="Arial" w:cs="Arial"/>
        </w:rPr>
        <w:t xml:space="preserve"> </w:t>
      </w:r>
      <w:r>
        <w:rPr>
          <w:rFonts w:ascii="Arial" w:hAnsi="Arial" w:cs="Arial"/>
        </w:rPr>
        <w:t>Министарства рударства и енергетике</w:t>
      </w:r>
      <w:r w:rsidRPr="00DF4350">
        <w:rPr>
          <w:rFonts w:ascii="Arial" w:hAnsi="Arial" w:cs="Arial"/>
        </w:rPr>
        <w:t xml:space="preserve"> </w:t>
      </w:r>
      <w:r>
        <w:rPr>
          <w:rFonts w:ascii="Arial" w:hAnsi="Arial" w:cs="Arial"/>
        </w:rPr>
        <w:t xml:space="preserve">за извођење рударских радова, </w:t>
      </w:r>
      <w:r w:rsidRPr="00271C78">
        <w:rPr>
          <w:rFonts w:ascii="Arial" w:hAnsi="Arial" w:cs="Arial"/>
        </w:rPr>
        <w:t>у виду неоверене копије</w:t>
      </w:r>
      <w:r w:rsidRPr="00271C78">
        <w:rPr>
          <w:rFonts w:ascii="Arial" w:hAnsi="Arial" w:cs="Arial"/>
          <w:i/>
        </w:rPr>
        <w:t xml:space="preserve">. </w:t>
      </w:r>
    </w:p>
    <w:p w:rsidR="00DF4350" w:rsidRDefault="00DF4350" w:rsidP="00134106">
      <w:pPr>
        <w:jc w:val="both"/>
        <w:rPr>
          <w:rFonts w:ascii="Arial" w:hAnsi="Arial" w:cs="Arial"/>
          <w:bCs/>
          <w:i/>
          <w:iCs/>
          <w:color w:val="C00000"/>
          <w:lang w:val="ru-RU"/>
        </w:rPr>
      </w:pPr>
    </w:p>
    <w:p w:rsidR="00DF4350" w:rsidRPr="00CF0B41" w:rsidRDefault="00DF4350" w:rsidP="00CF0B41">
      <w:pPr>
        <w:jc w:val="both"/>
        <w:rPr>
          <w:rFonts w:ascii="Arial" w:hAnsi="Arial" w:cs="Arial"/>
        </w:rPr>
      </w:pPr>
      <w:r w:rsidRPr="00DF4350">
        <w:rPr>
          <w:rFonts w:ascii="Arial" w:hAnsi="Arial" w:cs="Arial"/>
        </w:rPr>
        <w:t xml:space="preserve">Испуњеност </w:t>
      </w:r>
      <w:r w:rsidRPr="00DF4350">
        <w:rPr>
          <w:rFonts w:ascii="Arial" w:hAnsi="Arial" w:cs="Arial"/>
          <w:b/>
        </w:rPr>
        <w:t>додатних услова</w:t>
      </w:r>
      <w:r w:rsidRPr="00DF4350">
        <w:rPr>
          <w:rFonts w:ascii="Arial" w:hAnsi="Arial" w:cs="Arial"/>
        </w:rPr>
        <w:t xml:space="preserve"> за учешће у поступку предметне јавне набавке наведних у табеларном приказу додатних</w:t>
      </w:r>
      <w:r>
        <w:rPr>
          <w:rFonts w:ascii="Arial" w:hAnsi="Arial" w:cs="Arial"/>
        </w:rPr>
        <w:t xml:space="preserve"> услова под редним бројем 1, 2 и 3</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DF4350" w:rsidRPr="00254BDB" w:rsidRDefault="00DF4350" w:rsidP="00DF4350">
      <w:pPr>
        <w:pStyle w:val="ListParagraph"/>
        <w:numPr>
          <w:ilvl w:val="1"/>
          <w:numId w:val="4"/>
        </w:numPr>
        <w:jc w:val="both"/>
        <w:rPr>
          <w:rFonts w:ascii="Arial" w:hAnsi="Arial" w:cs="Arial"/>
          <w:iCs/>
        </w:rPr>
      </w:pPr>
      <w:r w:rsidRPr="00254BDB">
        <w:rPr>
          <w:rFonts w:ascii="Arial" w:hAnsi="Arial" w:cs="Arial"/>
          <w:iCs/>
        </w:rPr>
        <w:t>Технички капацитет:</w:t>
      </w:r>
    </w:p>
    <w:p w:rsidR="00DF4350" w:rsidRPr="00813BB8" w:rsidRDefault="00DF4350" w:rsidP="00DF4350">
      <w:pPr>
        <w:pStyle w:val="ListParagraph"/>
        <w:numPr>
          <w:ilvl w:val="0"/>
          <w:numId w:val="11"/>
        </w:numPr>
        <w:jc w:val="both"/>
        <w:rPr>
          <w:rFonts w:ascii="Arial" w:hAnsi="Arial" w:cs="Arial"/>
          <w:iCs/>
        </w:rPr>
      </w:pPr>
      <w:r>
        <w:rPr>
          <w:rFonts w:ascii="Arial" w:hAnsi="Arial" w:cs="Arial"/>
          <w:iCs/>
          <w:lang w:val="sr-Cyrl-CS"/>
        </w:rPr>
        <w:t>Машина дробилица, минималног дневног капацитета од 1500 тона  – 1 комад</w:t>
      </w:r>
    </w:p>
    <w:p w:rsidR="00DF4350" w:rsidRPr="009214C4" w:rsidRDefault="00DF4350" w:rsidP="00DF4350">
      <w:pPr>
        <w:pStyle w:val="ListParagraph"/>
        <w:numPr>
          <w:ilvl w:val="0"/>
          <w:numId w:val="11"/>
        </w:numPr>
        <w:jc w:val="both"/>
        <w:rPr>
          <w:rFonts w:ascii="Arial" w:hAnsi="Arial" w:cs="Arial"/>
          <w:iCs/>
        </w:rPr>
      </w:pPr>
      <w:r>
        <w:rPr>
          <w:rFonts w:ascii="Arial" w:hAnsi="Arial" w:cs="Arial"/>
          <w:iCs/>
          <w:lang w:val="sr-Cyrl-CS"/>
        </w:rPr>
        <w:t xml:space="preserve">Камиони кипери носивисти од 10 до 20 тона за превоз камена </w:t>
      </w:r>
      <w:r>
        <w:rPr>
          <w:rFonts w:ascii="Arial" w:hAnsi="Arial" w:cs="Arial"/>
          <w:iCs/>
          <w:lang w:val="sr-Latn-CS"/>
        </w:rPr>
        <w:t xml:space="preserve">franco </w:t>
      </w:r>
      <w:r>
        <w:rPr>
          <w:rFonts w:ascii="Arial" w:hAnsi="Arial" w:cs="Arial"/>
          <w:iCs/>
          <w:lang w:val="sr-Cyrl-CS"/>
        </w:rPr>
        <w:t>Наручилац – 2 комада</w:t>
      </w:r>
    </w:p>
    <w:p w:rsidR="00DF4350" w:rsidRPr="00254BDB" w:rsidRDefault="00DF4350" w:rsidP="00DF4350">
      <w:pPr>
        <w:jc w:val="both"/>
        <w:rPr>
          <w:rFonts w:ascii="Arial" w:hAnsi="Arial" w:cs="Arial"/>
          <w:b/>
          <w:iCs/>
          <w:u w:val="single"/>
          <w:lang w:val="sr-Cyrl-CS"/>
        </w:rPr>
      </w:pPr>
      <w:r w:rsidRPr="00254BDB">
        <w:rPr>
          <w:rFonts w:ascii="Arial" w:hAnsi="Arial" w:cs="Arial"/>
          <w:b/>
          <w:iCs/>
          <w:u w:val="single"/>
          <w:lang w:val="sr-Cyrl-CS"/>
        </w:rPr>
        <w:t>Докази:</w:t>
      </w:r>
    </w:p>
    <w:p w:rsidR="00DF4350" w:rsidRPr="00254BDB" w:rsidRDefault="00DF4350" w:rsidP="00DF4350">
      <w:pPr>
        <w:jc w:val="both"/>
        <w:rPr>
          <w:rFonts w:ascii="Arial" w:hAnsi="Arial" w:cs="Arial"/>
          <w:b/>
          <w:i/>
          <w:iCs/>
        </w:rPr>
      </w:pPr>
      <w:r w:rsidRPr="00254BDB">
        <w:rPr>
          <w:rFonts w:ascii="Arial" w:hAnsi="Arial" w:cs="Arial"/>
          <w:lang w:val="ru-RU"/>
        </w:rPr>
        <w:t xml:space="preserve">- Изјава </w:t>
      </w:r>
      <w:r w:rsidRPr="00254BDB">
        <w:rPr>
          <w:rFonts w:ascii="Arial" w:hAnsi="Arial" w:cs="Arial"/>
          <w:lang w:val="sr-Cyrl-CS"/>
        </w:rPr>
        <w:t xml:space="preserve">понуђача </w:t>
      </w:r>
      <w:r w:rsidRPr="00254BDB">
        <w:rPr>
          <w:rFonts w:ascii="Arial" w:hAnsi="Arial" w:cs="Arial"/>
          <w:lang w:val="ru-RU"/>
        </w:rPr>
        <w:t>о</w:t>
      </w:r>
      <w:r w:rsidRPr="00254BDB">
        <w:rPr>
          <w:rFonts w:ascii="Arial" w:hAnsi="Arial" w:cs="Arial"/>
          <w:lang w:val="sr-Cyrl-CS"/>
        </w:rPr>
        <w:t xml:space="preserve"> техничком капацитету</w:t>
      </w:r>
      <w:r w:rsidRPr="00254BDB">
        <w:rPr>
          <w:rFonts w:ascii="Arial" w:hAnsi="Arial" w:cs="Arial"/>
          <w:lang w:val="ru-RU"/>
        </w:rPr>
        <w:t xml:space="preserve"> </w:t>
      </w:r>
      <w:r w:rsidRPr="00254BDB">
        <w:rPr>
          <w:rFonts w:ascii="Arial" w:hAnsi="Arial" w:cs="Arial"/>
          <w:b/>
          <w:i/>
          <w:iCs/>
          <w:lang w:val="sr-Cyrl-CS"/>
        </w:rPr>
        <w:t>(</w:t>
      </w:r>
      <w:r w:rsidRPr="0018461C">
        <w:rPr>
          <w:rFonts w:ascii="Arial" w:hAnsi="Arial" w:cs="Arial"/>
          <w:b/>
          <w:i/>
          <w:lang w:val="sr-Cyrl-CS"/>
        </w:rPr>
        <w:t xml:space="preserve">Образац </w:t>
      </w:r>
      <w:r w:rsidR="00AC35BD">
        <w:rPr>
          <w:rFonts w:ascii="Arial" w:hAnsi="Arial" w:cs="Arial"/>
          <w:b/>
          <w:i/>
        </w:rPr>
        <w:t>7.</w:t>
      </w:r>
      <w:r w:rsidRPr="0018461C">
        <w:rPr>
          <w:rFonts w:ascii="Arial" w:hAnsi="Arial" w:cs="Arial"/>
          <w:b/>
          <w:i/>
          <w:lang w:val="sr-Cyrl-CS"/>
        </w:rPr>
        <w:t xml:space="preserve"> у поглављу </w:t>
      </w:r>
      <w:r w:rsidR="00AC35BD">
        <w:rPr>
          <w:rFonts w:ascii="Arial" w:hAnsi="Arial" w:cs="Arial"/>
          <w:b/>
          <w:bCs/>
          <w:i/>
          <w:iCs/>
        </w:rPr>
        <w:t>VII</w:t>
      </w:r>
      <w:r w:rsidRPr="0018461C">
        <w:rPr>
          <w:rFonts w:ascii="Arial" w:hAnsi="Arial" w:cs="Arial"/>
          <w:b/>
          <w:i/>
          <w:iCs/>
          <w:lang w:val="sr-Cyrl-CS"/>
        </w:rPr>
        <w:t>),</w:t>
      </w:r>
    </w:p>
    <w:p w:rsidR="00DF4350" w:rsidRPr="00254BDB" w:rsidRDefault="00DF4350" w:rsidP="00DF4350">
      <w:pPr>
        <w:jc w:val="both"/>
        <w:rPr>
          <w:rFonts w:ascii="Arial" w:hAnsi="Arial" w:cs="Arial"/>
          <w:lang w:val="sr-Cyrl-CS"/>
        </w:rPr>
      </w:pPr>
      <w:r w:rsidRPr="00254BDB">
        <w:rPr>
          <w:rFonts w:ascii="Arial" w:hAnsi="Arial" w:cs="Arial"/>
          <w:iCs/>
          <w:lang w:val="ru-RU"/>
        </w:rPr>
        <w:t xml:space="preserve">– </w:t>
      </w:r>
      <w:r w:rsidRPr="00254BDB">
        <w:rPr>
          <w:rFonts w:ascii="Arial" w:eastAsia="Times New Roman" w:hAnsi="Arial" w:cs="Arial"/>
          <w:color w:val="auto"/>
          <w:kern w:val="0"/>
          <w:lang w:val="ru-RU" w:eastAsia="en-US"/>
        </w:rPr>
        <w:t>за средства набављена до 31.12.201</w:t>
      </w:r>
      <w:r w:rsidR="00806C0B">
        <w:rPr>
          <w:rFonts w:ascii="Arial" w:eastAsia="Times New Roman" w:hAnsi="Arial" w:cs="Arial"/>
          <w:color w:val="auto"/>
          <w:kern w:val="0"/>
          <w:lang w:val="ru-RU" w:eastAsia="en-US"/>
        </w:rPr>
        <w:t>7</w:t>
      </w:r>
      <w:r w:rsidRPr="00254BDB">
        <w:rPr>
          <w:rFonts w:ascii="Arial" w:eastAsia="Times New Roman" w:hAnsi="Arial" w:cs="Arial"/>
          <w:color w:val="auto"/>
          <w:kern w:val="0"/>
          <w:lang w:val="ru-RU" w:eastAsia="en-US"/>
        </w:rPr>
        <w:t xml:space="preserve">. године - пописна листа </w:t>
      </w:r>
      <w:r w:rsidRPr="00254BDB">
        <w:rPr>
          <w:rFonts w:ascii="Arial" w:eastAsia="Times New Roman" w:hAnsi="Arial" w:cs="Arial"/>
          <w:b/>
          <w:bCs/>
          <w:color w:val="auto"/>
          <w:kern w:val="0"/>
          <w:lang w:val="ru-RU" w:eastAsia="en-US"/>
        </w:rPr>
        <w:t>или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аналитичке картице основних средстава, на којима ће маркером бити</w:t>
      </w:r>
      <w:r w:rsidRPr="00254BDB">
        <w:rPr>
          <w:rFonts w:ascii="Arial" w:eastAsia="Times New Roman" w:hAnsi="Arial" w:cs="Arial"/>
          <w:b/>
          <w:bCs/>
          <w:color w:val="auto"/>
          <w:kern w:val="0"/>
          <w:lang w:val="sr-Cyrl-CS" w:eastAsia="en-US"/>
        </w:rPr>
        <w:t xml:space="preserve"> </w:t>
      </w:r>
      <w:r w:rsidRPr="00254BDB">
        <w:rPr>
          <w:rFonts w:ascii="Arial" w:eastAsia="Times New Roman" w:hAnsi="Arial" w:cs="Arial"/>
          <w:color w:val="auto"/>
          <w:kern w:val="0"/>
          <w:lang w:val="ru-RU" w:eastAsia="en-US"/>
        </w:rPr>
        <w:t>означена тражена техничка опрема;</w:t>
      </w:r>
    </w:p>
    <w:p w:rsidR="00DF4350" w:rsidRPr="00254BDB"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за средства набављена од 1.1.</w:t>
      </w:r>
      <w:r w:rsidR="00806C0B">
        <w:rPr>
          <w:rFonts w:ascii="Arial" w:eastAsia="Times New Roman" w:hAnsi="Arial" w:cs="Arial"/>
          <w:color w:val="auto"/>
          <w:kern w:val="0"/>
          <w:lang w:val="ru-RU" w:eastAsia="en-US"/>
        </w:rPr>
        <w:t>2018</w:t>
      </w:r>
      <w:r w:rsidRPr="00254BDB">
        <w:rPr>
          <w:rFonts w:ascii="Arial" w:eastAsia="Times New Roman" w:hAnsi="Arial" w:cs="Arial"/>
          <w:color w:val="auto"/>
          <w:kern w:val="0"/>
          <w:lang w:val="ru-RU" w:eastAsia="en-US"/>
        </w:rPr>
        <w:t>. године рачун и отпремниц</w:t>
      </w:r>
      <w:r w:rsidRPr="00254BDB">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w:t>
      </w:r>
    </w:p>
    <w:p w:rsidR="00DF4350" w:rsidRPr="00254BDB"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 техничка опремљеност понуђача може се доказати и уговором о</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закупу са пописном листом закуподавца на којој ће маркером бити</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означена закупљена техничка опрема или уговором о лизингу</w:t>
      </w:r>
      <w:r w:rsidRPr="00254BDB">
        <w:rPr>
          <w:rFonts w:ascii="Arial" w:eastAsia="Times New Roman" w:hAnsi="Arial" w:cs="Arial"/>
          <w:b/>
          <w:bCs/>
          <w:color w:val="auto"/>
          <w:kern w:val="0"/>
          <w:lang w:val="ru-RU" w:eastAsia="en-US"/>
        </w:rPr>
        <w:t>.</w:t>
      </w:r>
    </w:p>
    <w:p w:rsidR="00DF4350" w:rsidRDefault="00DF4350" w:rsidP="00DF4350">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саобраћајну дозволу, копију полисе обавезног осигурања возила,</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важећих на дан отварања понуда. </w:t>
      </w:r>
      <w:r w:rsidRPr="00E17AC8">
        <w:rPr>
          <w:rFonts w:ascii="Arial" w:eastAsia="Times New Roman" w:hAnsi="Arial" w:cs="Arial"/>
          <w:color w:val="auto"/>
          <w:kern w:val="0"/>
          <w:u w:val="single"/>
          <w:lang w:val="ru-RU" w:eastAsia="en-US"/>
        </w:rPr>
        <w:t>На фотокопији саобраћајне дозволе</w:t>
      </w:r>
      <w:r w:rsidRPr="00E17AC8">
        <w:rPr>
          <w:rFonts w:ascii="Arial" w:eastAsia="Times New Roman" w:hAnsi="Arial" w:cs="Arial"/>
          <w:color w:val="auto"/>
          <w:kern w:val="0"/>
          <w:u w:val="single"/>
          <w:lang w:val="sr-Cyrl-CS" w:eastAsia="en-US"/>
        </w:rPr>
        <w:t xml:space="preserve"> </w:t>
      </w:r>
      <w:r w:rsidRPr="00E17AC8">
        <w:rPr>
          <w:rFonts w:ascii="Arial" w:eastAsia="Times New Roman" w:hAnsi="Arial" w:cs="Arial"/>
          <w:color w:val="auto"/>
          <w:kern w:val="0"/>
          <w:u w:val="single"/>
          <w:lang w:val="ru-RU" w:eastAsia="en-US"/>
        </w:rPr>
        <w:t>уписати везу са доказом о располагању.</w:t>
      </w:r>
    </w:p>
    <w:p w:rsidR="00E17AC8" w:rsidRPr="00E17AC8" w:rsidRDefault="00E17AC8" w:rsidP="00DF4350">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p>
    <w:p w:rsidR="00DF4350" w:rsidRPr="007D0125" w:rsidRDefault="00DF4350" w:rsidP="00DF4350">
      <w:pPr>
        <w:pStyle w:val="ListParagraph"/>
        <w:numPr>
          <w:ilvl w:val="1"/>
          <w:numId w:val="4"/>
        </w:numPr>
        <w:jc w:val="both"/>
        <w:rPr>
          <w:rFonts w:ascii="Arial" w:hAnsi="Arial" w:cs="Arial"/>
          <w:b/>
          <w:i/>
          <w:iCs/>
        </w:rPr>
      </w:pPr>
      <w:r>
        <w:rPr>
          <w:rFonts w:ascii="Arial" w:hAnsi="Arial" w:cs="Arial"/>
          <w:iCs/>
          <w:lang w:val="sr-Cyrl-CS"/>
        </w:rPr>
        <w:t>Да поседује Дозволу о експлоатационом праву за мајдан из којег се испоручује камени агрегат, коју издаје Министарство</w:t>
      </w:r>
      <w:r w:rsidR="00E17AC8">
        <w:rPr>
          <w:rFonts w:ascii="Arial" w:hAnsi="Arial" w:cs="Arial"/>
          <w:iCs/>
          <w:lang w:val="sr-Cyrl-CS"/>
        </w:rPr>
        <w:t xml:space="preserve"> рударства и енергетике</w:t>
      </w:r>
    </w:p>
    <w:p w:rsidR="00DF4350" w:rsidRDefault="00DF4350" w:rsidP="00DF4350">
      <w:pPr>
        <w:pStyle w:val="ListParagraph"/>
        <w:ind w:left="0"/>
        <w:jc w:val="both"/>
        <w:rPr>
          <w:rFonts w:ascii="Arial" w:hAnsi="Arial" w:cs="Arial"/>
          <w:b/>
          <w:iCs/>
          <w:u w:val="single"/>
          <w:lang w:val="sr-Cyrl-CS"/>
        </w:rPr>
      </w:pPr>
      <w:r w:rsidRPr="00770C41">
        <w:rPr>
          <w:rFonts w:ascii="Arial" w:hAnsi="Arial" w:cs="Arial"/>
          <w:b/>
          <w:iCs/>
          <w:u w:val="single"/>
          <w:lang w:val="sr-Cyrl-CS"/>
        </w:rPr>
        <w:t>Доказ:</w:t>
      </w:r>
    </w:p>
    <w:p w:rsidR="00DF4350"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Фотокопија Дозволе о експлоатационом праву за мајдан из којег се испоручује камени агрегат, коју издаје Министарство</w:t>
      </w:r>
      <w:r w:rsidR="00E17AC8">
        <w:rPr>
          <w:rFonts w:ascii="Arial" w:eastAsia="Times New Roman" w:hAnsi="Arial" w:cs="Arial"/>
          <w:color w:val="auto"/>
          <w:kern w:val="0"/>
          <w:lang w:val="ru-RU" w:eastAsia="en-US"/>
        </w:rPr>
        <w:t xml:space="preserve"> рударства и енергетике</w:t>
      </w:r>
      <w:r>
        <w:rPr>
          <w:rFonts w:ascii="Arial" w:eastAsia="Times New Roman" w:hAnsi="Arial" w:cs="Arial"/>
          <w:color w:val="auto"/>
          <w:kern w:val="0"/>
          <w:lang w:val="ru-RU" w:eastAsia="en-US"/>
        </w:rPr>
        <w:t>.</w:t>
      </w:r>
    </w:p>
    <w:p w:rsidR="00E17AC8" w:rsidRDefault="00E17AC8"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p>
    <w:p w:rsidR="00DF4350" w:rsidRDefault="00DF4350" w:rsidP="00DF4350">
      <w:pPr>
        <w:pStyle w:val="ListParagraph"/>
        <w:numPr>
          <w:ilvl w:val="1"/>
          <w:numId w:val="4"/>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Да поседује важеће атесте о квалитету камена, за тражене гранулације каменог агрегата.</w:t>
      </w:r>
    </w:p>
    <w:p w:rsidR="00DF4350" w:rsidRDefault="00DF4350" w:rsidP="00DF4350">
      <w:pPr>
        <w:suppressAutoHyphens w:val="0"/>
        <w:autoSpaceDE w:val="0"/>
        <w:autoSpaceDN w:val="0"/>
        <w:adjustRightInd w:val="0"/>
        <w:spacing w:line="240" w:lineRule="auto"/>
        <w:jc w:val="both"/>
        <w:rPr>
          <w:rFonts w:ascii="Arial" w:eastAsia="Times New Roman" w:hAnsi="Arial" w:cs="Arial"/>
          <w:b/>
          <w:color w:val="auto"/>
          <w:kern w:val="0"/>
          <w:u w:val="single"/>
          <w:lang w:val="ru-RU" w:eastAsia="en-US"/>
        </w:rPr>
      </w:pPr>
      <w:r w:rsidRPr="00E40698">
        <w:rPr>
          <w:rFonts w:ascii="Arial" w:eastAsia="Times New Roman" w:hAnsi="Arial" w:cs="Arial"/>
          <w:b/>
          <w:color w:val="auto"/>
          <w:kern w:val="0"/>
          <w:u w:val="single"/>
          <w:lang w:val="ru-RU" w:eastAsia="en-US"/>
        </w:rPr>
        <w:t>Доказ:</w:t>
      </w:r>
    </w:p>
    <w:p w:rsidR="00DF4350" w:rsidRDefault="00DF4350" w:rsidP="00DF4350">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ru-RU" w:eastAsia="en-US"/>
        </w:rPr>
        <w:t>- Фотокопија важећих атеста о квалитету камена за гранулације каменог агрегата наведене у спецификацији добара у склопу конкурсне документације.</w:t>
      </w:r>
    </w:p>
    <w:p w:rsidR="00E17AC8" w:rsidRPr="00CF0B41" w:rsidRDefault="00E17AC8" w:rsidP="00DF4350">
      <w:pPr>
        <w:suppressAutoHyphens w:val="0"/>
        <w:autoSpaceDE w:val="0"/>
        <w:autoSpaceDN w:val="0"/>
        <w:adjustRightInd w:val="0"/>
        <w:spacing w:line="240" w:lineRule="auto"/>
        <w:jc w:val="both"/>
        <w:rPr>
          <w:rFonts w:ascii="Arial" w:eastAsia="Times New Roman" w:hAnsi="Arial" w:cs="Arial"/>
          <w:i/>
          <w:color w:val="auto"/>
          <w:kern w:val="0"/>
          <w:lang w:val="ru-RU" w:eastAsia="en-US"/>
        </w:rPr>
      </w:pPr>
      <w:r w:rsidRPr="003538FD">
        <w:rPr>
          <w:rFonts w:ascii="Arial" w:eastAsia="Times New Roman" w:hAnsi="Arial" w:cs="Arial"/>
          <w:i/>
          <w:color w:val="auto"/>
          <w:kern w:val="0"/>
          <w:u w:val="single"/>
          <w:lang w:val="ru-RU" w:eastAsia="en-US"/>
        </w:rPr>
        <w:t>Напомена</w:t>
      </w:r>
      <w:r w:rsidRPr="003538FD">
        <w:rPr>
          <w:rFonts w:ascii="Arial" w:eastAsia="Times New Roman" w:hAnsi="Arial" w:cs="Arial"/>
          <w:i/>
          <w:color w:val="auto"/>
          <w:kern w:val="0"/>
          <w:lang w:val="ru-RU" w:eastAsia="en-US"/>
        </w:rPr>
        <w:t>:</w:t>
      </w:r>
      <w:r>
        <w:rPr>
          <w:rFonts w:ascii="Arial" w:eastAsia="Times New Roman" w:hAnsi="Arial" w:cs="Arial"/>
          <w:color w:val="auto"/>
          <w:kern w:val="0"/>
          <w:lang w:val="ru-RU" w:eastAsia="en-US"/>
        </w:rPr>
        <w:t xml:space="preserve"> </w:t>
      </w:r>
      <w:r w:rsidRPr="003538FD">
        <w:rPr>
          <w:rFonts w:ascii="Arial" w:eastAsia="Times New Roman" w:hAnsi="Arial" w:cs="Arial"/>
          <w:i/>
          <w:color w:val="auto"/>
          <w:kern w:val="0"/>
          <w:lang w:val="ru-RU" w:eastAsia="en-US"/>
        </w:rPr>
        <w:t xml:space="preserve">Узорци за испитивање </w:t>
      </w:r>
      <w:r>
        <w:rPr>
          <w:rFonts w:ascii="Arial" w:eastAsia="Times New Roman" w:hAnsi="Arial" w:cs="Arial"/>
          <w:i/>
          <w:color w:val="auto"/>
          <w:kern w:val="0"/>
          <w:lang w:val="ru-RU" w:eastAsia="en-US"/>
        </w:rPr>
        <w:t xml:space="preserve">тражених гранулација </w:t>
      </w:r>
      <w:r w:rsidRPr="003538FD">
        <w:rPr>
          <w:rFonts w:ascii="Arial" w:eastAsia="Times New Roman" w:hAnsi="Arial" w:cs="Arial"/>
          <w:i/>
          <w:color w:val="auto"/>
          <w:kern w:val="0"/>
          <w:lang w:val="ru-RU" w:eastAsia="en-US"/>
        </w:rPr>
        <w:t>узети искључиво од стране акредитоване лабораторије</w:t>
      </w:r>
      <w:r>
        <w:rPr>
          <w:rFonts w:ascii="Arial" w:eastAsia="Times New Roman" w:hAnsi="Arial" w:cs="Arial"/>
          <w:i/>
          <w:color w:val="auto"/>
          <w:kern w:val="0"/>
          <w:lang w:val="ru-RU" w:eastAsia="en-US"/>
        </w:rPr>
        <w:t xml:space="preserve"> за испитивање</w:t>
      </w:r>
    </w:p>
    <w:p w:rsidR="00E17AC8" w:rsidRPr="00E17AC8" w:rsidRDefault="00E17AC8" w:rsidP="00E17AC8">
      <w:pPr>
        <w:jc w:val="both"/>
        <w:rPr>
          <w:rFonts w:ascii="Arial" w:hAnsi="Arial" w:cs="Arial"/>
          <w:bCs/>
          <w:iCs/>
          <w:lang w:val="sr-Cyrl-CS"/>
        </w:rPr>
      </w:pPr>
      <w:r w:rsidRPr="00E17AC8">
        <w:rPr>
          <w:rFonts w:ascii="Arial" w:hAnsi="Arial" w:cs="Arial"/>
          <w:b/>
          <w:bCs/>
          <w:iCs/>
        </w:rPr>
        <w:lastRenderedPageBreak/>
        <w:t>Уколико понуђач подноси понуду са подизвођачем</w:t>
      </w:r>
      <w:r w:rsidRPr="00E17AC8">
        <w:rPr>
          <w:rFonts w:ascii="Arial" w:hAnsi="Arial" w:cs="Arial"/>
          <w:bCs/>
          <w:iCs/>
        </w:rPr>
        <w:t xml:space="preserve">, у складу са чланом 80. </w:t>
      </w:r>
      <w:proofErr w:type="gramStart"/>
      <w:r w:rsidRPr="00E17AC8">
        <w:rPr>
          <w:rFonts w:ascii="Arial" w:hAnsi="Arial" w:cs="Arial"/>
          <w:bCs/>
          <w:iCs/>
        </w:rPr>
        <w:t>ЗЈН, подизвођач мора да испуњава обавезне услове из члана 75.</w:t>
      </w:r>
      <w:proofErr w:type="gramEnd"/>
      <w:r w:rsidRPr="00E17AC8">
        <w:rPr>
          <w:rFonts w:ascii="Arial" w:hAnsi="Arial" w:cs="Arial"/>
          <w:bCs/>
          <w:iCs/>
        </w:rPr>
        <w:t xml:space="preserve">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rPr>
        <w:t xml:space="preserve">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 xml:space="preserve">потписану од стране овлашћеног лица подизвођача и оверену печатом. </w:t>
      </w:r>
    </w:p>
    <w:p w:rsidR="00E17AC8" w:rsidRPr="004943EA" w:rsidRDefault="00E17AC8" w:rsidP="00E17AC8">
      <w:pPr>
        <w:suppressAutoHyphens w:val="0"/>
        <w:spacing w:line="240" w:lineRule="auto"/>
        <w:jc w:val="both"/>
        <w:rPr>
          <w:rFonts w:ascii="Arial" w:hAnsi="Arial" w:cs="Arial"/>
          <w:lang w:val="sr-Cyrl-CS"/>
        </w:rPr>
      </w:pPr>
      <w:r w:rsidRPr="00AF6907">
        <w:rPr>
          <w:rFonts w:ascii="Arial" w:hAnsi="Arial" w:cs="Arial"/>
          <w:b/>
          <w:lang w:val="sr-Cyrl-CS"/>
        </w:rPr>
        <w:t xml:space="preserve">Испуњеност услова из </w:t>
      </w:r>
      <w:r w:rsidRPr="00AF6907">
        <w:rPr>
          <w:rFonts w:ascii="Arial" w:hAnsi="Arial" w:cs="Arial"/>
        </w:rPr>
        <w:t xml:space="preserve">члана 75. </w:t>
      </w:r>
      <w:proofErr w:type="gramStart"/>
      <w:r w:rsidRPr="00AF6907">
        <w:rPr>
          <w:rFonts w:ascii="Arial" w:hAnsi="Arial" w:cs="Arial"/>
        </w:rPr>
        <w:t>став</w:t>
      </w:r>
      <w:proofErr w:type="gramEnd"/>
      <w:r w:rsidRPr="00AF6907">
        <w:rPr>
          <w:rFonts w:ascii="Arial" w:hAnsi="Arial" w:cs="Arial"/>
        </w:rPr>
        <w:t xml:space="preserve"> 1. </w:t>
      </w:r>
      <w:proofErr w:type="gramStart"/>
      <w:r w:rsidRPr="00AF6907">
        <w:rPr>
          <w:rFonts w:ascii="Arial" w:hAnsi="Arial" w:cs="Arial"/>
        </w:rPr>
        <w:t>тачка</w:t>
      </w:r>
      <w:proofErr w:type="gramEnd"/>
      <w:r w:rsidRPr="00AF6907">
        <w:rPr>
          <w:rFonts w:ascii="Arial" w:hAnsi="Arial" w:cs="Arial"/>
        </w:rPr>
        <w:t xml:space="preserve">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w:t>
      </w:r>
      <w:r w:rsidRPr="00AF6907">
        <w:rPr>
          <w:rFonts w:ascii="Arial" w:hAnsi="Arial" w:cs="Arial"/>
          <w:b/>
          <w:lang w:val="sr-Cyrl-CS"/>
        </w:rPr>
        <w:t>за подизвођача</w:t>
      </w:r>
      <w:r w:rsidRPr="00AF6907">
        <w:rPr>
          <w:rFonts w:ascii="Arial" w:hAnsi="Arial" w:cs="Arial"/>
          <w:lang w:val="sr-Cyrl-CS"/>
        </w:rPr>
        <w:t xml:space="preserve"> доказује се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r w:rsidRPr="00AF6907">
        <w:rPr>
          <w:rFonts w:ascii="Arial" w:hAnsi="Arial" w:cs="Arial"/>
          <w:b/>
          <w:lang w:val="sr-Cyrl-CS"/>
        </w:rPr>
        <w:t xml:space="preserve"> и ако</w:t>
      </w:r>
      <w:r w:rsidRPr="00AF6907">
        <w:rPr>
          <w:rFonts w:ascii="Arial" w:hAnsi="Arial" w:cs="Arial"/>
          <w:lang w:val="sr-Cyrl-CS"/>
        </w:rPr>
        <w:t xml:space="preserve"> део набавке за коју је потребна дозвола надлежног органа понуђач врши преко подизвођача</w:t>
      </w:r>
      <w:r w:rsidRPr="00AF6907">
        <w:rPr>
          <w:rFonts w:ascii="Arial" w:hAnsi="Arial" w:cs="Arial"/>
        </w:rPr>
        <w:t>.</w:t>
      </w:r>
    </w:p>
    <w:p w:rsidR="00E17AC8" w:rsidRDefault="00E17AC8" w:rsidP="00E17AC8">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E17AC8" w:rsidRDefault="00E17AC8" w:rsidP="00E17AC8">
      <w:pPr>
        <w:jc w:val="both"/>
        <w:rPr>
          <w:rFonts w:ascii="Arial" w:hAnsi="Arial" w:cs="Arial"/>
          <w:bCs/>
          <w:iCs/>
          <w:lang w:val="sr-Cyrl-CS"/>
        </w:rPr>
      </w:pPr>
    </w:p>
    <w:p w:rsidR="00E17AC8" w:rsidRDefault="00E17AC8" w:rsidP="00E17AC8">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w:t>
      </w:r>
      <w:proofErr w:type="gramStart"/>
      <w:r w:rsidRPr="00E17AC8">
        <w:rPr>
          <w:rFonts w:ascii="Arial" w:hAnsi="Arial" w:cs="Arial"/>
          <w:bCs/>
          <w:iCs/>
        </w:rPr>
        <w:t>став</w:t>
      </w:r>
      <w:proofErr w:type="gramEnd"/>
      <w:r w:rsidRPr="00E17AC8">
        <w:rPr>
          <w:rFonts w:ascii="Arial" w:hAnsi="Arial" w:cs="Arial"/>
          <w:bCs/>
          <w:iCs/>
        </w:rPr>
        <w:t xml:space="preserve"> 1. </w:t>
      </w:r>
      <w:proofErr w:type="gramStart"/>
      <w:r w:rsidRPr="00E17AC8">
        <w:rPr>
          <w:rFonts w:ascii="Arial" w:hAnsi="Arial" w:cs="Arial"/>
          <w:bCs/>
          <w:iCs/>
        </w:rPr>
        <w:t>тач</w:t>
      </w:r>
      <w:proofErr w:type="gramEnd"/>
      <w:r w:rsidRPr="00E17AC8">
        <w:rPr>
          <w:rFonts w:ascii="Arial" w:hAnsi="Arial" w:cs="Arial"/>
          <w:bCs/>
          <w:iCs/>
        </w:rPr>
        <w:t xml:space="preserve">. 1) </w:t>
      </w:r>
      <w:proofErr w:type="gramStart"/>
      <w:r w:rsidRPr="00E17AC8">
        <w:rPr>
          <w:rFonts w:ascii="Arial" w:hAnsi="Arial" w:cs="Arial"/>
          <w:bCs/>
          <w:iCs/>
        </w:rPr>
        <w:t>до</w:t>
      </w:r>
      <w:proofErr w:type="gramEnd"/>
      <w:r w:rsidRPr="00E17AC8">
        <w:rPr>
          <w:rFonts w:ascii="Arial" w:hAnsi="Arial" w:cs="Arial"/>
          <w:bCs/>
          <w:iCs/>
        </w:rPr>
        <w:t xml:space="preserve">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w:t>
      </w:r>
      <w:r w:rsidR="00AC35BD" w:rsidRPr="00AC35BD">
        <w:rPr>
          <w:rFonts w:ascii="Arial" w:hAnsi="Arial" w:cs="Arial"/>
          <w:i/>
          <w:color w:val="auto"/>
        </w:rPr>
        <w:t>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и оверена печатом. </w:t>
      </w:r>
    </w:p>
    <w:p w:rsidR="00E17AC8" w:rsidRPr="00E17AC8" w:rsidRDefault="00E17AC8" w:rsidP="00AF6907">
      <w:pPr>
        <w:jc w:val="both"/>
        <w:rPr>
          <w:rFonts w:ascii="Arial" w:hAnsi="Arial" w:cs="Arial"/>
          <w:b/>
          <w:lang w:val="sr-Cyrl-CS"/>
        </w:rPr>
      </w:pPr>
      <w:r w:rsidRPr="00AF6907">
        <w:rPr>
          <w:rFonts w:ascii="Arial" w:hAnsi="Arial" w:cs="Arial"/>
          <w:lang w:val="sr-Cyrl-CS"/>
        </w:rPr>
        <w:t>У</w:t>
      </w:r>
      <w:r w:rsidRPr="00AF6907">
        <w:rPr>
          <w:rFonts w:ascii="Arial" w:hAnsi="Arial" w:cs="Arial"/>
        </w:rPr>
        <w:t xml:space="preserve">слов из члана 75. </w:t>
      </w:r>
      <w:proofErr w:type="gramStart"/>
      <w:r w:rsidRPr="00AF6907">
        <w:rPr>
          <w:rFonts w:ascii="Arial" w:hAnsi="Arial" w:cs="Arial"/>
        </w:rPr>
        <w:t>став</w:t>
      </w:r>
      <w:proofErr w:type="gramEnd"/>
      <w:r w:rsidRPr="00AF6907">
        <w:rPr>
          <w:rFonts w:ascii="Arial" w:hAnsi="Arial" w:cs="Arial"/>
        </w:rPr>
        <w:t xml:space="preserve"> 1. </w:t>
      </w:r>
      <w:proofErr w:type="gramStart"/>
      <w:r w:rsidRPr="00AF6907">
        <w:rPr>
          <w:rFonts w:ascii="Arial" w:hAnsi="Arial" w:cs="Arial"/>
        </w:rPr>
        <w:t>тачка</w:t>
      </w:r>
      <w:proofErr w:type="gramEnd"/>
      <w:r w:rsidRPr="00AF6907">
        <w:rPr>
          <w:rFonts w:ascii="Arial" w:hAnsi="Arial" w:cs="Arial"/>
        </w:rPr>
        <w:t xml:space="preserve"> 5) </w:t>
      </w:r>
      <w:r w:rsidRPr="00AF6907">
        <w:rPr>
          <w:rFonts w:ascii="Arial" w:hAnsi="Arial" w:cs="Arial"/>
          <w:lang w:val="sr-Cyrl-CS"/>
        </w:rPr>
        <w:t>З</w:t>
      </w:r>
      <w:r>
        <w:rPr>
          <w:rFonts w:ascii="Arial" w:hAnsi="Arial" w:cs="Arial"/>
          <w:lang w:val="sr-Cyrl-CS"/>
        </w:rPr>
        <w:t>акона</w:t>
      </w:r>
      <w:r w:rsidRPr="00AF6907">
        <w:rPr>
          <w:rFonts w:ascii="Arial" w:hAnsi="Arial" w:cs="Arial"/>
        </w:rPr>
        <w:t xml:space="preserve"> дужан је да испуни понуђач из групе понуђача којем је поверено извршење дела набавке за који је неопходна испуњеност тог услова</w:t>
      </w:r>
      <w:r w:rsidRPr="00AF6907">
        <w:rPr>
          <w:rFonts w:ascii="Arial" w:hAnsi="Arial" w:cs="Arial"/>
          <w:lang w:val="sr-Cyrl-CS"/>
        </w:rPr>
        <w:t xml:space="preserve">, што доказује </w:t>
      </w:r>
      <w:r w:rsidRPr="00AF6907">
        <w:rPr>
          <w:rFonts w:ascii="Arial" w:hAnsi="Arial" w:cs="Arial"/>
          <w:b/>
          <w:lang w:val="sr-Cyrl-CS"/>
        </w:rPr>
        <w:t xml:space="preserve">достављањем </w:t>
      </w:r>
      <w:r w:rsidRPr="00AF6907">
        <w:rPr>
          <w:rFonts w:ascii="Arial" w:hAnsi="Arial" w:cs="Arial"/>
          <w:b/>
        </w:rPr>
        <w:t>важећ</w:t>
      </w:r>
      <w:r w:rsidRPr="00AF6907">
        <w:rPr>
          <w:rFonts w:ascii="Arial" w:hAnsi="Arial" w:cs="Arial"/>
          <w:b/>
          <w:lang w:val="sr-Cyrl-CS"/>
        </w:rPr>
        <w:t>е</w:t>
      </w:r>
      <w:r w:rsidRPr="00AF6907">
        <w:rPr>
          <w:rFonts w:ascii="Arial" w:hAnsi="Arial" w:cs="Arial"/>
          <w:b/>
        </w:rPr>
        <w:t xml:space="preserve"> дозвол</w:t>
      </w:r>
      <w:r w:rsidRPr="00AF6907">
        <w:rPr>
          <w:rFonts w:ascii="Arial" w:hAnsi="Arial" w:cs="Arial"/>
          <w:b/>
          <w:lang w:val="sr-Cyrl-CS"/>
        </w:rPr>
        <w:t>е</w:t>
      </w:r>
      <w:r w:rsidRPr="00AF6907">
        <w:rPr>
          <w:rFonts w:ascii="Arial" w:hAnsi="Arial" w:cs="Arial"/>
        </w:rPr>
        <w:t xml:space="preserve"> за обављање одговарајуће делатности, издат</w:t>
      </w:r>
      <w:r w:rsidRPr="00AF6907">
        <w:rPr>
          <w:rFonts w:ascii="Arial" w:hAnsi="Arial" w:cs="Arial"/>
          <w:lang w:val="sr-Cyrl-CS"/>
        </w:rPr>
        <w:t>е</w:t>
      </w:r>
      <w:r w:rsidRPr="00AF6907">
        <w:rPr>
          <w:rFonts w:ascii="Arial" w:hAnsi="Arial" w:cs="Arial"/>
        </w:rPr>
        <w:t xml:space="preserve"> од стране надлежног органа, </w:t>
      </w:r>
      <w:r w:rsidRPr="00AF6907">
        <w:rPr>
          <w:rFonts w:ascii="Arial" w:hAnsi="Arial" w:cs="Arial"/>
          <w:b/>
        </w:rPr>
        <w:t>ако је</w:t>
      </w:r>
      <w:r w:rsidRPr="00AF6907">
        <w:rPr>
          <w:rFonts w:ascii="Arial" w:hAnsi="Arial" w:cs="Arial"/>
        </w:rPr>
        <w:t xml:space="preserve"> </w:t>
      </w:r>
      <w:r w:rsidRPr="00AF6907">
        <w:rPr>
          <w:rFonts w:ascii="Arial" w:hAnsi="Arial" w:cs="Arial"/>
          <w:b/>
        </w:rPr>
        <w:t>таква дозвола предвиђена посебним прописом.</w:t>
      </w:r>
    </w:p>
    <w:p w:rsidR="00134106" w:rsidRDefault="00AF6907" w:rsidP="004943EA">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AF6907">
        <w:rPr>
          <w:rFonts w:ascii="Arial" w:hAnsi="Arial" w:cs="Arial"/>
          <w:u w:val="single"/>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17AC8" w:rsidRDefault="00E17AC8" w:rsidP="004943EA">
      <w:pPr>
        <w:jc w:val="both"/>
        <w:rPr>
          <w:rFonts w:ascii="Arial" w:hAnsi="Arial" w:cs="Arial"/>
          <w:lang w:val="sr-Cyrl-CS"/>
        </w:rPr>
      </w:pPr>
    </w:p>
    <w:p w:rsidR="00E17AC8" w:rsidRPr="00E17AC8" w:rsidRDefault="00E17AC8" w:rsidP="00E17AC8">
      <w:pPr>
        <w:jc w:val="both"/>
        <w:rPr>
          <w:rFonts w:ascii="Arial" w:hAnsi="Arial" w:cs="Arial"/>
          <w:bCs/>
          <w:iCs/>
          <w:lang w:val="sr-Cyrl-CS"/>
        </w:rPr>
      </w:pPr>
      <w:proofErr w:type="gramStart"/>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15A0" w:rsidRDefault="00E17AC8" w:rsidP="00E17AC8">
      <w:pPr>
        <w:pStyle w:val="ListParagraph"/>
        <w:jc w:val="both"/>
        <w:rPr>
          <w:rFonts w:ascii="Arial" w:hAnsi="Arial" w:cs="Arial"/>
          <w:bCs/>
          <w:iCs/>
          <w:lang w:val="sr-Cyrl-CS"/>
        </w:rPr>
      </w:pPr>
    </w:p>
    <w:p w:rsidR="00E17AC8" w:rsidRDefault="00E17AC8" w:rsidP="00E17AC8">
      <w:pPr>
        <w:jc w:val="both"/>
        <w:rPr>
          <w:rFonts w:ascii="Arial" w:hAnsi="Arial" w:cs="Arial"/>
          <w:bCs/>
          <w:iCs/>
          <w:lang w:val="sr-Cyrl-CS"/>
        </w:rPr>
      </w:pPr>
      <w:proofErr w:type="gramStart"/>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CF0B41" w:rsidRDefault="00CF0B41" w:rsidP="00E17AC8">
      <w:pPr>
        <w:jc w:val="both"/>
        <w:rPr>
          <w:rFonts w:ascii="Arial" w:hAnsi="Arial" w:cs="Arial"/>
          <w:bCs/>
          <w:iCs/>
          <w:lang w:val="sr-Cyrl-CS"/>
        </w:rPr>
      </w:pPr>
    </w:p>
    <w:p w:rsidR="00E17AC8" w:rsidRPr="00E17AC8" w:rsidRDefault="00E17AC8" w:rsidP="00E17AC8">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17AC8" w:rsidRPr="00523A31" w:rsidRDefault="00E17AC8" w:rsidP="00E17AC8">
      <w:pPr>
        <w:pStyle w:val="ListParagraph"/>
        <w:jc w:val="both"/>
        <w:rPr>
          <w:rFonts w:ascii="Arial" w:eastAsia="TimesNewRomanPSMT" w:hAnsi="Arial" w:cs="Arial"/>
          <w:bCs/>
          <w:color w:val="auto"/>
        </w:rPr>
      </w:pPr>
    </w:p>
    <w:p w:rsidR="00E17AC8" w:rsidRPr="00523A31" w:rsidRDefault="00E17AC8" w:rsidP="00CF0B41">
      <w:pPr>
        <w:pStyle w:val="ListParagraph"/>
        <w:numPr>
          <w:ilvl w:val="0"/>
          <w:numId w:val="25"/>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17AC8" w:rsidRPr="00523A31"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17AC8" w:rsidRPr="00523A31" w:rsidRDefault="00E17AC8" w:rsidP="00CF0B41">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523A31" w:rsidRDefault="00E17AC8" w:rsidP="00CF0B41">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из регистра Агенције за привредне регистре,, односно извод из одговарајућег регистра.</w:t>
      </w:r>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lastRenderedPageBreak/>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523A31">
        <w:rPr>
          <w:rFonts w:ascii="Arial" w:hAnsi="Arial" w:cs="Arial"/>
          <w:b/>
          <w:color w:val="auto"/>
          <w:u w:val="single"/>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523A31">
        <w:rPr>
          <w:rFonts w:ascii="Arial" w:hAnsi="Arial" w:cs="Arial"/>
          <w:color w:val="auto"/>
        </w:rPr>
        <w:t>Уколико понуђач има више зсконских заступника дужан је да достави доказ за сваког од њих.</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Pr="00523A31"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523A31">
        <w:rPr>
          <w:rFonts w:ascii="Arial" w:hAnsi="Arial" w:cs="Arial"/>
          <w:color w:val="auto"/>
        </w:rPr>
        <w:t xml:space="preserve"> </w:t>
      </w:r>
    </w:p>
    <w:p w:rsidR="00E17AC8" w:rsidRPr="00523A31"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523A31">
        <w:rPr>
          <w:rFonts w:ascii="Arial" w:hAnsi="Arial" w:cs="Arial"/>
          <w:b/>
          <w:color w:val="auto"/>
        </w:rPr>
        <w:t>Докази не могу бити старији од два месеца пре отварања понуда.</w:t>
      </w:r>
      <w:proofErr w:type="gramEnd"/>
    </w:p>
    <w:p w:rsidR="00E17AC8" w:rsidRDefault="00E17AC8" w:rsidP="004943EA">
      <w:pPr>
        <w:jc w:val="both"/>
        <w:rPr>
          <w:rFonts w:ascii="Arial" w:hAnsi="Arial" w:cs="Arial"/>
          <w:lang w:val="sr-Cyrl-CS"/>
        </w:rPr>
      </w:pPr>
    </w:p>
    <w:p w:rsidR="00CF0B41" w:rsidRPr="00523A31"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523A31">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523A31">
        <w:rPr>
          <w:rFonts w:ascii="Arial" w:eastAsia="TimesNewRomanPS-BoldMT" w:hAnsi="Arial" w:cs="Arial"/>
          <w:bCs/>
          <w:color w:val="auto"/>
        </w:rPr>
        <w:t xml:space="preserve"> </w:t>
      </w:r>
      <w:proofErr w:type="gramStart"/>
      <w:r w:rsidRPr="00523A31">
        <w:rPr>
          <w:rFonts w:ascii="Arial" w:eastAsia="TimesNewRomanPS-BoldMT" w:hAnsi="Arial" w:cs="Arial"/>
          <w:bCs/>
          <w:color w:val="auto"/>
        </w:rPr>
        <w:t>став</w:t>
      </w:r>
      <w:proofErr w:type="gramEnd"/>
      <w:r w:rsidRPr="00523A31">
        <w:rPr>
          <w:rFonts w:ascii="Arial" w:eastAsia="TimesNewRomanPS-BoldMT" w:hAnsi="Arial" w:cs="Arial"/>
          <w:bCs/>
          <w:color w:val="auto"/>
        </w:rPr>
        <w:t xml:space="preserve"> 1. </w:t>
      </w:r>
      <w:proofErr w:type="gramStart"/>
      <w:r w:rsidRPr="00523A31">
        <w:rPr>
          <w:rFonts w:ascii="Arial" w:eastAsia="TimesNewRomanPS-BoldMT" w:hAnsi="Arial" w:cs="Arial"/>
          <w:bCs/>
          <w:color w:val="auto"/>
        </w:rPr>
        <w:t>тачке</w:t>
      </w:r>
      <w:proofErr w:type="gramEnd"/>
      <w:r w:rsidRPr="00523A31">
        <w:rPr>
          <w:rFonts w:ascii="Arial" w:eastAsia="TimesNewRomanPS-BoldMT" w:hAnsi="Arial" w:cs="Arial"/>
          <w:bCs/>
          <w:color w:val="auto"/>
        </w:rPr>
        <w:t xml:space="preserve">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CF0B41"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CF0B41" w:rsidRDefault="00CF0B41" w:rsidP="00CF0B41">
      <w:pPr>
        <w:pStyle w:val="ListParagraph"/>
        <w:autoSpaceDE w:val="0"/>
        <w:autoSpaceDN w:val="0"/>
        <w:adjustRightInd w:val="0"/>
        <w:ind w:left="0"/>
        <w:jc w:val="both"/>
        <w:rPr>
          <w:rFonts w:ascii="Arial" w:hAnsi="Arial" w:cs="Arial"/>
          <w:i/>
          <w:iCs/>
          <w:lang w:val="sr-Cyrl-CS"/>
        </w:rPr>
      </w:pPr>
      <w:proofErr w:type="gramStart"/>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roofErr w:type="gramEnd"/>
    </w:p>
    <w:p w:rsidR="00CF0B41" w:rsidRDefault="00CF0B41" w:rsidP="00CF0B41">
      <w:pPr>
        <w:pStyle w:val="ListParagraph"/>
        <w:tabs>
          <w:tab w:val="left" w:pos="0"/>
          <w:tab w:val="left" w:pos="1080"/>
        </w:tabs>
        <w:ind w:left="0"/>
        <w:jc w:val="both"/>
        <w:rPr>
          <w:rFonts w:ascii="Arial" w:eastAsia="TimesNewRomanPS-BoldMT" w:hAnsi="Arial" w:cs="Arial"/>
          <w:bCs/>
        </w:rPr>
      </w:pPr>
    </w:p>
    <w:p w:rsidR="00CF0B41" w:rsidRPr="0020712B" w:rsidRDefault="00CF0B41" w:rsidP="00CF0B41">
      <w:pPr>
        <w:pStyle w:val="ListParagraph"/>
        <w:ind w:left="0"/>
        <w:jc w:val="both"/>
        <w:rPr>
          <w:rFonts w:ascii="Arial" w:hAnsi="Arial" w:cs="Arial"/>
          <w:color w:val="auto"/>
        </w:rPr>
      </w:pPr>
      <w:proofErr w:type="gramStart"/>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20712B" w:rsidRDefault="00CF0B41" w:rsidP="00CF0B41">
      <w:pPr>
        <w:pStyle w:val="ListParagraph"/>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eastAsia="TimesNewRomanPSMT" w:hAnsi="Arial" w:cs="Arial"/>
          <w:bCs/>
          <w:color w:val="auto"/>
        </w:rPr>
      </w:pPr>
      <w:r w:rsidRPr="0020712B">
        <w:rPr>
          <w:rFonts w:ascii="Arial" w:eastAsia="TimesNewRomanPSMT" w:hAnsi="Arial" w:cs="Arial"/>
          <w:bCs/>
          <w:color w:val="auto"/>
        </w:rPr>
        <w:lastRenderedPageBreak/>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20712B" w:rsidRDefault="00CF0B41" w:rsidP="00CF0B41">
      <w:pPr>
        <w:pStyle w:val="ListParagraph"/>
        <w:autoSpaceDE w:val="0"/>
        <w:autoSpaceDN w:val="0"/>
        <w:adjustRightInd w:val="0"/>
        <w:ind w:left="0"/>
        <w:jc w:val="both"/>
        <w:rPr>
          <w:rFonts w:ascii="Arial" w:hAnsi="Arial" w:cs="Arial"/>
          <w:color w:val="auto"/>
        </w:rPr>
      </w:pPr>
    </w:p>
    <w:p w:rsidR="00CF0B41" w:rsidRPr="0020712B" w:rsidRDefault="00CF0B41" w:rsidP="00CF0B41">
      <w:pPr>
        <w:pStyle w:val="ListParagraph"/>
        <w:autoSpaceDE w:val="0"/>
        <w:autoSpaceDN w:val="0"/>
        <w:adjustRightInd w:val="0"/>
        <w:ind w:left="0"/>
        <w:jc w:val="both"/>
        <w:rPr>
          <w:rFonts w:ascii="Arial" w:hAnsi="Arial" w:cs="Arial"/>
          <w:color w:val="auto"/>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CF0B41" w:rsidRPr="0020712B" w:rsidRDefault="00CF0B41" w:rsidP="00CF0B41">
      <w:pPr>
        <w:tabs>
          <w:tab w:val="left" w:pos="0"/>
          <w:tab w:val="left" w:pos="1080"/>
        </w:tabs>
        <w:ind w:firstLine="720"/>
        <w:jc w:val="both"/>
        <w:rPr>
          <w:rFonts w:ascii="Arial" w:eastAsia="TimesNewRomanPSMT" w:hAnsi="Arial" w:cs="Arial"/>
          <w:b/>
          <w:bCs/>
          <w:color w:val="auto"/>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CF0B41" w:rsidRDefault="00CF0B41"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CF0B41" w:rsidRDefault="00CF0B41" w:rsidP="00CF0B41">
      <w:pPr>
        <w:jc w:val="center"/>
        <w:rPr>
          <w:rFonts w:ascii="Arial" w:hAnsi="Arial" w:cs="Arial"/>
          <w:b/>
          <w:bCs/>
        </w:rPr>
      </w:pPr>
    </w:p>
    <w:p w:rsidR="00CF0B41" w:rsidRPr="00CF0B41" w:rsidRDefault="00CF0B41" w:rsidP="00CF0B41">
      <w:pPr>
        <w:jc w:val="center"/>
        <w:rPr>
          <w:rFonts w:ascii="Arial" w:hAnsi="Arial" w:cs="Arial"/>
          <w:b/>
          <w:bCs/>
        </w:rPr>
      </w:pPr>
    </w:p>
    <w:p w:rsidR="00CF0B41" w:rsidRPr="00A14C9E" w:rsidRDefault="00CF0B41" w:rsidP="00CF0B41">
      <w:pPr>
        <w:numPr>
          <w:ilvl w:val="0"/>
          <w:numId w:val="26"/>
        </w:numPr>
        <w:jc w:val="both"/>
        <w:rPr>
          <w:rFonts w:ascii="Arial" w:hAnsi="Arial" w:cs="Arial"/>
          <w:b/>
        </w:rPr>
      </w:pPr>
      <w:r w:rsidRPr="00A14C9E">
        <w:rPr>
          <w:rFonts w:ascii="Arial" w:hAnsi="Arial" w:cs="Arial"/>
          <w:b/>
        </w:rPr>
        <w:t xml:space="preserve">Критеријум за доделу уговора: </w:t>
      </w:r>
    </w:p>
    <w:p w:rsidR="00CF0B41" w:rsidRDefault="00CF0B41" w:rsidP="00CF0B41">
      <w:pPr>
        <w:ind w:left="720"/>
        <w:jc w:val="both"/>
        <w:rPr>
          <w:rFonts w:ascii="Arial" w:hAnsi="Arial" w:cs="Arial"/>
        </w:rPr>
      </w:pPr>
    </w:p>
    <w:p w:rsidR="00CF0B41" w:rsidRDefault="00CF0B41" w:rsidP="00A713A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proofErr w:type="gramStart"/>
      <w:r w:rsidRPr="00A14C9E">
        <w:rPr>
          <w:rFonts w:ascii="Arial" w:hAnsi="Arial" w:cs="Arial"/>
        </w:rPr>
        <w:t>,,најнижа</w:t>
      </w:r>
      <w:proofErr w:type="gramEnd"/>
      <w:r w:rsidRPr="00A14C9E">
        <w:rPr>
          <w:rFonts w:ascii="Arial" w:hAnsi="Arial" w:cs="Arial"/>
        </w:rPr>
        <w:t xml:space="preserve"> понуђена цена“. </w:t>
      </w:r>
      <w:proofErr w:type="gramStart"/>
      <w:r w:rsidRPr="005716F1">
        <w:rPr>
          <w:rFonts w:ascii="Arial" w:hAnsi="Arial" w:cs="Arial"/>
        </w:rPr>
        <w:t>Приликом оцене понуда као релевантна узимаће се укупна понуђена цена без ПДВ-</w:t>
      </w:r>
      <w:r>
        <w:rPr>
          <w:rFonts w:ascii="Arial" w:hAnsi="Arial" w:cs="Arial"/>
        </w:rPr>
        <w:t>а</w:t>
      </w:r>
      <w:r w:rsidRPr="00FC5A87">
        <w:rPr>
          <w:rFonts w:ascii="Arial" w:hAnsi="Arial" w:cs="Arial"/>
        </w:rPr>
        <w:t>.</w:t>
      </w:r>
      <w:proofErr w:type="gramEnd"/>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CF0B41" w:rsidRPr="00A14C9E" w:rsidRDefault="00CF0B41" w:rsidP="00CF0B41">
      <w:pPr>
        <w:pStyle w:val="ListParagraph"/>
        <w:numPr>
          <w:ilvl w:val="0"/>
          <w:numId w:val="26"/>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Default="00CF0B41" w:rsidP="00CF0B41">
      <w:pPr>
        <w:jc w:val="both"/>
        <w:rPr>
          <w:rFonts w:ascii="Arial" w:hAnsi="Arial" w:cs="Arial"/>
          <w:b/>
          <w:bCs/>
        </w:rPr>
      </w:pPr>
    </w:p>
    <w:p w:rsidR="00CF0B41" w:rsidRPr="00382F03" w:rsidRDefault="00CF0B41" w:rsidP="00CF0B41">
      <w:pPr>
        <w:jc w:val="both"/>
        <w:rPr>
          <w:rFonts w:ascii="Arial" w:eastAsia="Times New Roman" w:hAnsi="Arial" w:cs="Arial"/>
          <w:i/>
          <w:color w:val="auto"/>
          <w:kern w:val="0"/>
          <w:lang w:eastAsia="en-US"/>
        </w:rPr>
      </w:pPr>
      <w:proofErr w:type="gramStart"/>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color w:val="auto"/>
          <w:lang w:val="sr-Cyrl-CS"/>
        </w:rPr>
        <w:t>краћи</w:t>
      </w:r>
      <w:r w:rsidRPr="00382F03">
        <w:rPr>
          <w:rFonts w:ascii="Arial" w:hAnsi="Arial" w:cs="Arial"/>
          <w:iCs/>
          <w:color w:val="auto"/>
        </w:rPr>
        <w:t xml:space="preserve"> рок</w:t>
      </w:r>
      <w:r>
        <w:rPr>
          <w:rFonts w:ascii="Arial" w:hAnsi="Arial" w:cs="Arial"/>
          <w:iCs/>
          <w:color w:val="auto"/>
          <w:lang w:val="sr-Cyrl-CS"/>
        </w:rPr>
        <w:t xml:space="preserve"> испоруке</w:t>
      </w:r>
      <w:r w:rsidRPr="00382F03">
        <w:rPr>
          <w:rFonts w:ascii="Arial" w:hAnsi="Arial" w:cs="Arial"/>
          <w:iCs/>
          <w:color w:val="auto"/>
        </w:rPr>
        <w:t>.</w:t>
      </w:r>
      <w:proofErr w:type="gramEnd"/>
      <w:r w:rsidRPr="00382F03">
        <w:rPr>
          <w:rFonts w:ascii="Arial" w:hAnsi="Arial" w:cs="Arial"/>
          <w:iCs/>
          <w:color w:val="auto"/>
        </w:rPr>
        <w:t xml:space="preserve"> </w:t>
      </w:r>
      <w:proofErr w:type="gramStart"/>
      <w:r w:rsidRPr="00382F03">
        <w:rPr>
          <w:rFonts w:ascii="Arial" w:hAnsi="Arial" w:cs="Arial"/>
          <w:iCs/>
          <w:color w:val="auto"/>
        </w:rPr>
        <w:t>У случају истог понуђеног рока</w:t>
      </w:r>
      <w:r>
        <w:rPr>
          <w:rFonts w:ascii="Arial" w:hAnsi="Arial" w:cs="Arial"/>
          <w:iCs/>
          <w:color w:val="auto"/>
          <w:lang w:val="sr-Cyrl-CS"/>
        </w:rPr>
        <w:t xml:space="preserve"> испоруке</w:t>
      </w:r>
      <w:r w:rsidRPr="00382F03">
        <w:rPr>
          <w:rFonts w:ascii="Arial" w:hAnsi="Arial" w:cs="Arial"/>
          <w:iCs/>
          <w:color w:val="auto"/>
        </w:rPr>
        <w:t xml:space="preserve">, као најповољнија биће изабрана понуда оног понуђача који је понудио </w:t>
      </w:r>
      <w:r>
        <w:rPr>
          <w:rFonts w:ascii="Arial" w:hAnsi="Arial" w:cs="Arial"/>
          <w:iCs/>
          <w:color w:val="auto"/>
          <w:lang w:val="sr-Cyrl-CS"/>
        </w:rPr>
        <w:t>дужи</w:t>
      </w:r>
      <w:r w:rsidRPr="00382F03">
        <w:rPr>
          <w:rFonts w:ascii="Arial" w:hAnsi="Arial" w:cs="Arial"/>
          <w:iCs/>
          <w:color w:val="auto"/>
        </w:rPr>
        <w:t xml:space="preserve"> рок </w:t>
      </w:r>
      <w:r>
        <w:rPr>
          <w:rFonts w:ascii="Arial" w:hAnsi="Arial" w:cs="Arial"/>
          <w:iCs/>
          <w:color w:val="auto"/>
          <w:lang w:val="sr-Cyrl-CS"/>
        </w:rPr>
        <w:t>важења понуде</w:t>
      </w:r>
      <w:r w:rsidRPr="00382F03">
        <w:rPr>
          <w:rFonts w:ascii="Arial" w:hAnsi="Arial" w:cs="Arial"/>
          <w:iCs/>
          <w:color w:val="auto"/>
        </w:rPr>
        <w:t>.</w:t>
      </w:r>
      <w:proofErr w:type="gramEnd"/>
      <w:r w:rsidRPr="00382F03">
        <w:rPr>
          <w:rFonts w:ascii="Arial" w:eastAsia="Times New Roman" w:hAnsi="Arial" w:cs="Arial"/>
          <w:i/>
          <w:color w:val="auto"/>
          <w:kern w:val="0"/>
          <w:lang w:eastAsia="en-US"/>
        </w:rPr>
        <w:t xml:space="preserve"> </w:t>
      </w:r>
    </w:p>
    <w:p w:rsidR="00CF0B41" w:rsidRPr="00382F03" w:rsidRDefault="00CF0B41" w:rsidP="00CF0B41">
      <w:pPr>
        <w:jc w:val="both"/>
        <w:rPr>
          <w:rFonts w:ascii="Arial" w:hAnsi="Arial" w:cs="Arial"/>
          <w:b/>
          <w:bCs/>
          <w:iCs/>
          <w:color w:val="auto"/>
        </w:rPr>
      </w:pPr>
      <w:proofErr w:type="gramStart"/>
      <w:r w:rsidRPr="00382F03">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382F03">
        <w:rPr>
          <w:rFonts w:ascii="Arial" w:eastAsia="Times New Roman" w:hAnsi="Arial" w:cs="Arial"/>
          <w:color w:val="auto"/>
          <w:kern w:val="0"/>
          <w:lang w:eastAsia="en-US"/>
        </w:rPr>
        <w:t xml:space="preserve"> </w:t>
      </w:r>
      <w:proofErr w:type="gramStart"/>
      <w:r w:rsidRPr="00382F03">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382F03">
        <w:rPr>
          <w:rFonts w:ascii="Arial" w:eastAsia="Times New Roman" w:hAnsi="Arial" w:cs="Arial"/>
          <w:color w:val="auto"/>
        </w:rPr>
        <w:t xml:space="preserve"> </w:t>
      </w:r>
      <w:proofErr w:type="gramStart"/>
      <w:r w:rsidRPr="00382F03">
        <w:rPr>
          <w:rFonts w:ascii="Arial" w:eastAsia="Times New Roman" w:hAnsi="Arial" w:cs="Arial"/>
          <w:color w:val="auto"/>
          <w:kern w:val="0"/>
          <w:lang w:eastAsia="en-US"/>
        </w:rPr>
        <w:t>Жребом ће бити обухваћене само оне понуде које имају једн</w:t>
      </w:r>
      <w:r w:rsidR="00806C0B">
        <w:rPr>
          <w:rFonts w:ascii="Arial" w:eastAsia="Times New Roman" w:hAnsi="Arial" w:cs="Arial"/>
          <w:color w:val="auto"/>
          <w:kern w:val="0"/>
          <w:lang w:eastAsia="en-US"/>
        </w:rPr>
        <w:t>аку најнижу понуђену цену исти</w:t>
      </w:r>
      <w:r w:rsidRPr="00382F03">
        <w:rPr>
          <w:rFonts w:ascii="Arial" w:eastAsia="Times New Roman" w:hAnsi="Arial" w:cs="Arial"/>
          <w:color w:val="auto"/>
          <w:kern w:val="0"/>
          <w:lang w:eastAsia="en-US"/>
        </w:rPr>
        <w:t xml:space="preserve"> рок</w:t>
      </w:r>
      <w:r w:rsidR="00806C0B">
        <w:rPr>
          <w:rFonts w:ascii="Arial" w:eastAsia="Times New Roman" w:hAnsi="Arial" w:cs="Arial"/>
          <w:color w:val="auto"/>
          <w:kern w:val="0"/>
          <w:lang w:val="sr-Cyrl-CS" w:eastAsia="en-US"/>
        </w:rPr>
        <w:t xml:space="preserve"> испоруке</w:t>
      </w:r>
      <w:r w:rsidR="00806C0B">
        <w:rPr>
          <w:rFonts w:ascii="Arial" w:eastAsia="Times New Roman" w:hAnsi="Arial" w:cs="Arial"/>
          <w:color w:val="auto"/>
          <w:kern w:val="0"/>
          <w:lang w:eastAsia="en-US"/>
        </w:rPr>
        <w:t xml:space="preserve"> и исти рок </w:t>
      </w:r>
      <w:r w:rsidR="00806C0B">
        <w:rPr>
          <w:rFonts w:ascii="Arial" w:eastAsia="Times New Roman" w:hAnsi="Arial" w:cs="Arial"/>
          <w:color w:val="auto"/>
          <w:kern w:val="0"/>
          <w:lang w:val="sr-Cyrl-CS" w:eastAsia="en-US"/>
        </w:rPr>
        <w:t>важења понуде</w:t>
      </w:r>
      <w:r w:rsidRPr="00382F03">
        <w:rPr>
          <w:rFonts w:ascii="Arial" w:eastAsia="Times New Roman" w:hAnsi="Arial" w:cs="Arial"/>
          <w:color w:val="auto"/>
          <w:kern w:val="0"/>
          <w:lang w:eastAsia="en-US"/>
        </w:rPr>
        <w:t>.</w:t>
      </w:r>
      <w:proofErr w:type="gramEnd"/>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w:t>
      </w:r>
      <w:proofErr w:type="gramStart"/>
      <w:r w:rsidRPr="00382F03">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382F03">
        <w:rPr>
          <w:rFonts w:ascii="Arial" w:eastAsia="Times New Roman" w:hAnsi="Arial" w:cs="Arial"/>
          <w:color w:val="auto"/>
          <w:kern w:val="0"/>
          <w:lang w:eastAsia="en-US"/>
        </w:rPr>
        <w:t xml:space="preserve">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lang w:val="sr-Cyrl-CS"/>
        </w:rPr>
      </w:pPr>
    </w:p>
    <w:p w:rsidR="00E17AC8" w:rsidRDefault="00E17AC8"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Default="00CF0B41" w:rsidP="004943EA">
      <w:pPr>
        <w:jc w:val="both"/>
        <w:rPr>
          <w:rFonts w:ascii="Arial" w:hAnsi="Arial" w:cs="Arial"/>
        </w:rPr>
      </w:pPr>
    </w:p>
    <w:p w:rsidR="00CF0B41" w:rsidRPr="005C476E" w:rsidRDefault="00CF0B41" w:rsidP="00CF0B41">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CF0B41" w:rsidRDefault="00CF0B41" w:rsidP="00CF0B41">
      <w:pPr>
        <w:pStyle w:val="ListParagraph"/>
        <w:ind w:left="0"/>
        <w:jc w:val="both"/>
      </w:pPr>
    </w:p>
    <w:p w:rsidR="00CF0B41" w:rsidRDefault="00CF0B41" w:rsidP="00CF0B41">
      <w:pPr>
        <w:pStyle w:val="ListParagraph"/>
        <w:ind w:left="0"/>
        <w:jc w:val="both"/>
      </w:pPr>
    </w:p>
    <w:p w:rsidR="00CF0B41" w:rsidRDefault="00CF0B41" w:rsidP="00CF0B41">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CF0B41" w:rsidRDefault="00CF0B41" w:rsidP="00CF0B41">
      <w:pPr>
        <w:pStyle w:val="ListParagraph"/>
        <w:numPr>
          <w:ilvl w:val="0"/>
          <w:numId w:val="27"/>
        </w:numPr>
        <w:jc w:val="both"/>
        <w:rPr>
          <w:rFonts w:ascii="Arial" w:hAnsi="Arial" w:cs="Arial"/>
        </w:rPr>
      </w:pPr>
      <w:r w:rsidRPr="00C27833">
        <w:rPr>
          <w:rFonts w:ascii="Arial" w:hAnsi="Arial" w:cs="Arial"/>
        </w:rPr>
        <w:t>Образац понуде (Образац 1);</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трошкова припреме понуде (Образац 3); </w:t>
      </w:r>
    </w:p>
    <w:p w:rsidR="00CF0B41" w:rsidRDefault="00CF0B41" w:rsidP="00CF0B41">
      <w:pPr>
        <w:pStyle w:val="ListParagraph"/>
        <w:numPr>
          <w:ilvl w:val="0"/>
          <w:numId w:val="27"/>
        </w:numPr>
        <w:jc w:val="both"/>
        <w:rPr>
          <w:rFonts w:ascii="Arial" w:hAnsi="Arial" w:cs="Arial"/>
        </w:rPr>
      </w:pPr>
      <w:r w:rsidRPr="00BD5C71">
        <w:rPr>
          <w:rFonts w:ascii="Arial" w:hAnsi="Arial" w:cs="Arial"/>
        </w:rPr>
        <w:t>Образац изјаве о независној понуди (Образац 4);</w:t>
      </w:r>
    </w:p>
    <w:p w:rsidR="00CF0B41" w:rsidRDefault="00CF0B41" w:rsidP="00CF0B41">
      <w:pPr>
        <w:pStyle w:val="ListParagraph"/>
        <w:numPr>
          <w:ilvl w:val="0"/>
          <w:numId w:val="27"/>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докумнтацијом, (Образац 5);</w:t>
      </w:r>
    </w:p>
    <w:p w:rsidR="00CF0B41" w:rsidRDefault="00CF0B41" w:rsidP="00CF0B41">
      <w:pPr>
        <w:numPr>
          <w:ilvl w:val="0"/>
          <w:numId w:val="27"/>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AC35BD">
        <w:rPr>
          <w:rFonts w:ascii="Arial" w:eastAsia="Times New Roman" w:hAnsi="Arial" w:cs="Arial"/>
          <w:color w:val="auto"/>
        </w:rPr>
        <w:t xml:space="preserve"> (Образац 6);</w:t>
      </w:r>
    </w:p>
    <w:p w:rsidR="00AC35BD" w:rsidRPr="006F74BD" w:rsidRDefault="00AC35BD" w:rsidP="00CF0B41">
      <w:pPr>
        <w:numPr>
          <w:ilvl w:val="0"/>
          <w:numId w:val="27"/>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техничком капацитету (Образац 7).</w:t>
      </w:r>
    </w:p>
    <w:p w:rsidR="00CF0B41" w:rsidRDefault="00CF0B41"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5271D2" w:rsidRDefault="005271D2" w:rsidP="004943EA">
      <w:pPr>
        <w:jc w:val="both"/>
        <w:rPr>
          <w:rFonts w:ascii="Arial" w:hAnsi="Arial" w:cs="Arial"/>
        </w:rPr>
      </w:pPr>
    </w:p>
    <w:p w:rsidR="00992ACA" w:rsidRDefault="00992ACA" w:rsidP="00992ACA">
      <w:pPr>
        <w:ind w:left="720"/>
        <w:jc w:val="right"/>
        <w:rPr>
          <w:rFonts w:ascii="Arial" w:hAnsi="Arial" w:cs="Arial"/>
          <w:b/>
          <w:bCs/>
          <w:iCs/>
          <w:sz w:val="28"/>
          <w:szCs w:val="28"/>
        </w:rPr>
      </w:pPr>
      <w:r>
        <w:rPr>
          <w:rFonts w:ascii="Arial" w:hAnsi="Arial" w:cs="Arial"/>
          <w:b/>
          <w:bCs/>
          <w:iCs/>
          <w:sz w:val="28"/>
          <w:szCs w:val="28"/>
        </w:rPr>
        <w:lastRenderedPageBreak/>
        <w:t>(ОБРАЗАЦ 1)</w:t>
      </w:r>
    </w:p>
    <w:p w:rsidR="00992ACA" w:rsidRDefault="00992ACA" w:rsidP="00992ACA">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5271D2" w:rsidRDefault="005271D2" w:rsidP="004943EA">
      <w:pPr>
        <w:jc w:val="both"/>
        <w:rPr>
          <w:rFonts w:ascii="Arial" w:hAnsi="Arial" w:cs="Arial"/>
        </w:rPr>
      </w:pPr>
    </w:p>
    <w:p w:rsidR="00992ACA" w:rsidRDefault="00992ACA" w:rsidP="00992ACA">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Pr>
          <w:rFonts w:ascii="Arial" w:hAnsi="Arial" w:cs="Arial"/>
          <w:b/>
          <w:lang w:val="ru-RU"/>
        </w:rPr>
        <w:t xml:space="preserve">Набавка каменог агрегата </w:t>
      </w:r>
      <w:r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7E539B">
        <w:rPr>
          <w:rFonts w:ascii="Arial" w:hAnsi="Arial" w:cs="Arial"/>
          <w:b/>
          <w:lang w:val="sr-Cyrl-CS"/>
        </w:rPr>
        <w:t>2/18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7E539B">
        <w:rPr>
          <w:rFonts w:ascii="Arial" w:hAnsi="Arial" w:cs="Arial"/>
          <w:b/>
          <w:lang w:val="ru-RU"/>
        </w:rPr>
        <w:t>1.1.6/18</w:t>
      </w:r>
      <w:r>
        <w:rPr>
          <w:rFonts w:ascii="Arial" w:hAnsi="Arial" w:cs="Arial"/>
          <w:lang w:val="ru-RU"/>
        </w:rPr>
        <w:t xml:space="preserve"> </w:t>
      </w:r>
      <w:r w:rsidRPr="008566BF">
        <w:rPr>
          <w:rFonts w:ascii="Arial" w:hAnsi="Arial" w:cs="Arial"/>
          <w:lang w:val="ru-RU"/>
        </w:rPr>
        <w:t xml:space="preserve"> </w:t>
      </w:r>
    </w:p>
    <w:p w:rsidR="00992ACA" w:rsidRPr="008566BF" w:rsidRDefault="00992ACA" w:rsidP="00992ACA">
      <w:pPr>
        <w:jc w:val="both"/>
        <w:rPr>
          <w:rFonts w:ascii="Arial" w:hAnsi="Arial" w:cs="Arial"/>
          <w:i/>
          <w:iCs/>
          <w:lang w:val="ru-RU"/>
        </w:rPr>
      </w:pPr>
    </w:p>
    <w:p w:rsidR="00992ACA" w:rsidRDefault="00992ACA" w:rsidP="00992ACA">
      <w:pPr>
        <w:rPr>
          <w:rFonts w:ascii="Arial" w:hAnsi="Arial" w:cs="Arial"/>
          <w:i/>
          <w:i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Назив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Адреса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Матични број понуђача:</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Порески идентификациони број понуђача (ПИБ):</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Име особе за контакт:</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Телефон:</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rPr>
            </w:pPr>
            <w:r>
              <w:rPr>
                <w:rFonts w:ascii="Arial" w:hAnsi="Arial" w:cs="Arial"/>
                <w:i/>
                <w:iCs/>
              </w:rPr>
              <w:t>Телефакс:</w:t>
            </w:r>
          </w:p>
          <w:p w:rsidR="00992ACA"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rPr>
            </w:pPr>
          </w:p>
          <w:p w:rsidR="00992ACA" w:rsidRDefault="00992ACA" w:rsidP="00343FEA">
            <w:pPr>
              <w:rPr>
                <w:rFonts w:ascii="Arial" w:hAnsi="Arial" w:cs="Arial"/>
                <w:b/>
                <w:bCs/>
                <w:i/>
                <w:iCs/>
              </w:rPr>
            </w:pPr>
          </w:p>
          <w:p w:rsidR="00992ACA" w:rsidRDefault="00992ACA" w:rsidP="00343FEA">
            <w:pPr>
              <w:rPr>
                <w:rFonts w:ascii="Arial" w:hAnsi="Arial" w:cs="Arial"/>
                <w:b/>
                <w:bCs/>
                <w:i/>
                <w:iCs/>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Број рачуна понуђача и назив банке:</w:t>
            </w:r>
          </w:p>
          <w:p w:rsidR="00992ACA"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hAnsi="Arial" w:cs="Arial"/>
                <w:b/>
                <w:bCs/>
                <w:i/>
                <w:iCs/>
                <w:lang w:val="ru-RU"/>
              </w:rPr>
            </w:pPr>
          </w:p>
          <w:p w:rsidR="00992ACA" w:rsidRDefault="00992ACA" w:rsidP="00343FEA">
            <w:pPr>
              <w:rPr>
                <w:rFonts w:ascii="Arial" w:hAnsi="Arial" w:cs="Arial"/>
                <w:b/>
                <w:bCs/>
                <w:i/>
                <w:iCs/>
                <w:lang w:val="ru-RU"/>
              </w:rPr>
            </w:pPr>
          </w:p>
          <w:p w:rsidR="00992ACA" w:rsidRDefault="00992ACA" w:rsidP="00343FEA">
            <w:pPr>
              <w:rPr>
                <w:rFonts w:ascii="Arial" w:hAnsi="Arial" w:cs="Arial"/>
                <w:b/>
                <w:bCs/>
                <w:i/>
                <w:iCs/>
                <w:lang w:val="ru-RU"/>
              </w:rPr>
            </w:pPr>
          </w:p>
        </w:tc>
      </w:tr>
      <w:tr w:rsidR="00992ACA" w:rsidRPr="00D6775B" w:rsidTr="00343FEA">
        <w:tc>
          <w:tcPr>
            <w:tcW w:w="4621" w:type="dxa"/>
            <w:tcBorders>
              <w:top w:val="single" w:sz="4" w:space="0" w:color="000000"/>
              <w:left w:val="single" w:sz="4" w:space="0" w:color="000000"/>
              <w:bottom w:val="single" w:sz="4" w:space="0" w:color="000000"/>
            </w:tcBorders>
            <w:shd w:val="clear" w:color="auto" w:fill="auto"/>
          </w:tcPr>
          <w:p w:rsidR="00992ACA" w:rsidRDefault="00992ACA" w:rsidP="00343FEA">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p w:rsidR="00992ACA" w:rsidRDefault="00992ACA" w:rsidP="00343FEA">
            <w:pPr>
              <w:ind w:firstLine="708"/>
              <w:rPr>
                <w:rFonts w:ascii="Arial" w:hAnsi="Arial" w:cs="Arial"/>
                <w:b/>
                <w:bCs/>
                <w:i/>
                <w:iCs/>
                <w:lang w:val="ru-RU"/>
              </w:rPr>
            </w:pPr>
          </w:p>
        </w:tc>
      </w:tr>
    </w:tbl>
    <w:p w:rsidR="00992ACA" w:rsidRPr="008566BF" w:rsidRDefault="00992ACA" w:rsidP="00992ACA">
      <w:pPr>
        <w:rPr>
          <w:rFonts w:ascii="Arial" w:eastAsia="TimesNewRomanPSMT" w:hAnsi="Arial" w:cs="Arial"/>
          <w:b/>
          <w:bCs/>
          <w:i/>
          <w:iCs/>
          <w:lang w:val="ru-RU"/>
        </w:rPr>
      </w:pPr>
    </w:p>
    <w:p w:rsidR="00992ACA" w:rsidRDefault="00992ACA" w:rsidP="00992ACA">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pPr>
          </w:p>
          <w:p w:rsidR="00992ACA" w:rsidRDefault="00992ACA" w:rsidP="00343FEA">
            <w:pPr>
              <w:jc w:val="center"/>
              <w:rPr>
                <w:rFonts w:ascii="Arial" w:eastAsia="TimesNewRomanPSMT" w:hAnsi="Arial" w:cs="Arial"/>
                <w:b/>
                <w:bCs/>
              </w:rPr>
            </w:pPr>
            <w:r>
              <w:rPr>
                <w:rFonts w:ascii="Arial" w:eastAsia="TimesNewRomanPSMT" w:hAnsi="Arial" w:cs="Arial"/>
                <w:b/>
                <w:bCs/>
              </w:rPr>
              <w:t xml:space="preserve">А) САМОСТАЛНО </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eastAsia="TimesNewRomanPSMT" w:hAnsi="Arial" w:cs="Arial"/>
                <w:b/>
                <w:bCs/>
              </w:rPr>
            </w:pPr>
            <w:r>
              <w:rPr>
                <w:rFonts w:ascii="Arial" w:eastAsia="TimesNewRomanPSMT" w:hAnsi="Arial" w:cs="Arial"/>
                <w:b/>
                <w:bCs/>
              </w:rPr>
              <w:t>Б) СА ПОДИЗВОЂАЧЕМ</w:t>
            </w:r>
          </w:p>
        </w:tc>
      </w:tr>
      <w:tr w:rsidR="00992ACA"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jc w:val="center"/>
              <w:rPr>
                <w:rFonts w:ascii="Arial" w:eastAsia="TimesNewRomanPSMT" w:hAnsi="Arial" w:cs="Arial"/>
                <w:b/>
                <w:bCs/>
              </w:rPr>
            </w:pPr>
          </w:p>
          <w:p w:rsidR="00992ACA" w:rsidRDefault="00992ACA" w:rsidP="00343FEA">
            <w:pPr>
              <w:jc w:val="center"/>
              <w:rPr>
                <w:rFonts w:ascii="Arial" w:hAnsi="Arial" w:cs="Arial"/>
                <w:b/>
                <w:i/>
                <w:iCs/>
                <w:lang w:val="ru-RU"/>
              </w:rPr>
            </w:pPr>
            <w:r>
              <w:rPr>
                <w:rFonts w:ascii="Arial" w:eastAsia="TimesNewRomanPSMT" w:hAnsi="Arial" w:cs="Arial"/>
                <w:b/>
                <w:bCs/>
              </w:rPr>
              <w:t>В) КАО ЗАЈЕДНИЧКУ ПОНУДУ</w:t>
            </w:r>
          </w:p>
        </w:tc>
      </w:tr>
    </w:tbl>
    <w:p w:rsidR="00992ACA" w:rsidRDefault="00992ACA" w:rsidP="00992ACA">
      <w:pPr>
        <w:jc w:val="both"/>
        <w:rPr>
          <w:rFonts w:ascii="Arial" w:hAnsi="Arial" w:cs="Arial"/>
          <w:b/>
          <w:i/>
          <w:iCs/>
          <w:lang w:val="ru-RU"/>
        </w:rPr>
      </w:pPr>
    </w:p>
    <w:p w:rsidR="00992ACA" w:rsidRPr="00445503" w:rsidRDefault="00992ACA" w:rsidP="00992ACA">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92ACA" w:rsidRDefault="00992ACA" w:rsidP="00992ACA">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92ACA" w:rsidRDefault="00992ACA" w:rsidP="00992ACA">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pPr>
          </w:p>
          <w:p w:rsidR="00992ACA" w:rsidRDefault="00992ACA" w:rsidP="00343FEA">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bl>
    <w:p w:rsidR="00992ACA" w:rsidRDefault="00992ACA" w:rsidP="00992ACA">
      <w:pPr>
        <w:jc w:val="both"/>
        <w:rPr>
          <w:rFonts w:ascii="Arial" w:hAnsi="Arial" w:cs="Arial"/>
          <w:b/>
          <w:bCs/>
          <w:i/>
          <w:iCs/>
          <w:u w:val="single"/>
          <w:lang w:val="ru-RU"/>
        </w:rPr>
      </w:pPr>
    </w:p>
    <w:p w:rsidR="00992ACA" w:rsidRPr="008566BF" w:rsidRDefault="00992ACA" w:rsidP="00992ACA">
      <w:pPr>
        <w:jc w:val="both"/>
        <w:rPr>
          <w:rFonts w:ascii="Arial" w:hAnsi="Arial" w:cs="Arial"/>
          <w:b/>
          <w:bCs/>
          <w:i/>
          <w:iCs/>
          <w:u w:val="single"/>
          <w:lang w:val="ru-RU"/>
        </w:rPr>
      </w:pPr>
    </w:p>
    <w:p w:rsidR="00992ACA" w:rsidRDefault="00992ACA" w:rsidP="00992ACA">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92ACA" w:rsidRDefault="00992ACA" w:rsidP="00992ACA">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lang w:val="ru-RU"/>
        </w:rPr>
      </w:pPr>
    </w:p>
    <w:p w:rsidR="00992ACA" w:rsidRPr="008566BF" w:rsidRDefault="00992ACA" w:rsidP="00992ACA">
      <w:pPr>
        <w:jc w:val="both"/>
        <w:rPr>
          <w:rFonts w:ascii="Arial" w:eastAsia="TimesNewRomanPSMT" w:hAnsi="Arial" w:cs="Arial"/>
          <w:b/>
          <w:bCs/>
          <w:lang w:val="ru-RU"/>
        </w:rPr>
      </w:pPr>
    </w:p>
    <w:p w:rsidR="00992ACA" w:rsidRDefault="00992ACA" w:rsidP="00992ACA">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92ACA" w:rsidRPr="008566BF" w:rsidRDefault="00992ACA" w:rsidP="00992ACA">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Pr="008566BF" w:rsidRDefault="00992ACA" w:rsidP="00343FEA">
            <w:pPr>
              <w:snapToGrid w:val="0"/>
              <w:rPr>
                <w:lang w:val="ru-RU"/>
              </w:rPr>
            </w:pPr>
          </w:p>
          <w:p w:rsidR="00992ACA" w:rsidRDefault="00992ACA" w:rsidP="00343FEA">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RPr="00D6775B"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lang w:val="ru-RU"/>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lang w:val="ru-RU"/>
              </w:rPr>
            </w:pPr>
          </w:p>
          <w:p w:rsidR="00992ACA" w:rsidRDefault="00992ACA" w:rsidP="00343FEA">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r w:rsidR="00992ACA" w:rsidTr="00343FEA">
        <w:tc>
          <w:tcPr>
            <w:tcW w:w="465"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Default="00992ACA" w:rsidP="00343FEA">
            <w:pPr>
              <w:snapToGrid w:val="0"/>
              <w:rPr>
                <w:rFonts w:ascii="Arial" w:eastAsia="TimesNewRomanPSMT" w:hAnsi="Arial" w:cs="Arial"/>
                <w:bCs/>
                <w:i/>
              </w:rPr>
            </w:pPr>
          </w:p>
          <w:p w:rsidR="00992ACA" w:rsidRDefault="00992ACA" w:rsidP="00343FEA">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Default="00992ACA" w:rsidP="00343FEA">
            <w:pPr>
              <w:snapToGrid w:val="0"/>
              <w:rPr>
                <w:rFonts w:ascii="Arial" w:eastAsia="TimesNewRomanPSMT" w:hAnsi="Arial" w:cs="Arial"/>
                <w:b/>
                <w:bCs/>
              </w:rPr>
            </w:pPr>
          </w:p>
        </w:tc>
      </w:tr>
    </w:tbl>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b/>
          <w:bCs/>
          <w:i/>
          <w:iCs/>
          <w:u w:val="single"/>
          <w:lang w:val="sr-Cyrl-CS"/>
        </w:rPr>
      </w:pPr>
    </w:p>
    <w:p w:rsidR="00992ACA" w:rsidRDefault="00992ACA" w:rsidP="00992ACA">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92ACA" w:rsidRPr="008566BF" w:rsidRDefault="00992ACA" w:rsidP="00992ACA">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bCs/>
          <w:i/>
          <w:iCs/>
          <w:sz w:val="20"/>
          <w:szCs w:val="20"/>
          <w:lang w:val="ru-RU"/>
        </w:rPr>
      </w:pPr>
    </w:p>
    <w:p w:rsidR="00992ACA" w:rsidRPr="008566BF" w:rsidRDefault="00992ACA" w:rsidP="00992ACA">
      <w:pPr>
        <w:jc w:val="both"/>
        <w:rPr>
          <w:rFonts w:ascii="Arial" w:hAnsi="Arial" w:cs="Arial"/>
          <w:b/>
          <w:bCs/>
          <w:i/>
          <w:iCs/>
          <w:sz w:val="20"/>
          <w:szCs w:val="20"/>
          <w:lang w:val="ru-RU"/>
        </w:rPr>
      </w:pPr>
    </w:p>
    <w:p w:rsidR="00992ACA" w:rsidRDefault="00992ACA" w:rsidP="00992ACA">
      <w:pPr>
        <w:jc w:val="both"/>
        <w:rPr>
          <w:rFonts w:ascii="Arial" w:hAnsi="Arial" w:cs="Arial"/>
          <w:b/>
          <w:lang w:val="sr-Cyrl-CS"/>
        </w:rPr>
      </w:pPr>
      <w:r>
        <w:rPr>
          <w:rFonts w:ascii="Arial" w:eastAsia="TimesNewRomanPSMT" w:hAnsi="Arial" w:cs="Arial"/>
          <w:b/>
          <w:bCs/>
          <w:lang w:val="ru-RU"/>
        </w:rPr>
        <w:lastRenderedPageBreak/>
        <w:t xml:space="preserve">5) </w:t>
      </w:r>
      <w:r w:rsidRPr="00445503">
        <w:rPr>
          <w:rFonts w:ascii="Arial" w:eastAsia="TimesNewRomanPSMT" w:hAnsi="Arial" w:cs="Arial"/>
          <w:b/>
          <w:bCs/>
          <w:lang w:val="ru-RU"/>
        </w:rPr>
        <w:t>ОПИС ПРЕДМЕТА НАБАВКЕ</w:t>
      </w:r>
      <w:r w:rsidRPr="00445503">
        <w:rPr>
          <w:lang w:val="ru-RU"/>
        </w:rPr>
        <w:t xml:space="preserve"> </w:t>
      </w:r>
      <w:r w:rsidRPr="00445503">
        <w:rPr>
          <w:rFonts w:ascii="Arial" w:hAnsi="Arial" w:cs="Arial"/>
          <w:b/>
          <w:lang w:val="ru-RU"/>
        </w:rPr>
        <w:t xml:space="preserve">Набавка каменог агрегата </w:t>
      </w:r>
      <w:r w:rsidRPr="0044550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hr-HR"/>
        </w:rPr>
        <w:t xml:space="preserve">, </w:t>
      </w:r>
      <w:r>
        <w:rPr>
          <w:rFonts w:ascii="Arial" w:hAnsi="Arial" w:cs="Arial"/>
          <w:b/>
        </w:rPr>
        <w:t xml:space="preserve">интерни број </w:t>
      </w:r>
      <w:r>
        <w:rPr>
          <w:rFonts w:ascii="Arial" w:hAnsi="Arial" w:cs="Arial"/>
          <w:b/>
          <w:lang w:val="sr-Cyrl-CS"/>
        </w:rPr>
        <w:t xml:space="preserve">ЈНМВ  </w:t>
      </w:r>
      <w:r w:rsidR="007E539B">
        <w:rPr>
          <w:rFonts w:ascii="Arial" w:hAnsi="Arial" w:cs="Arial"/>
          <w:b/>
          <w:lang w:val="sr-Cyrl-CS"/>
        </w:rPr>
        <w:t>2/18</w:t>
      </w:r>
      <w:r>
        <w:rPr>
          <w:rFonts w:ascii="Arial" w:hAnsi="Arial" w:cs="Arial"/>
          <w:b/>
          <w:lang w:val="sr-Cyrl-CS"/>
        </w:rPr>
        <w:t xml:space="preserve">, </w:t>
      </w:r>
      <w:r w:rsidRPr="00992ACA">
        <w:rPr>
          <w:rFonts w:ascii="Arial" w:hAnsi="Arial" w:cs="Arial"/>
          <w:b/>
          <w:lang w:val="ru-RU"/>
        </w:rPr>
        <w:t xml:space="preserve">наведене у Плану јавних набавки под бројем </w:t>
      </w:r>
      <w:r w:rsidR="007E539B">
        <w:rPr>
          <w:rFonts w:ascii="Arial" w:hAnsi="Arial" w:cs="Arial"/>
          <w:b/>
          <w:lang w:val="ru-RU"/>
        </w:rPr>
        <w:t>1.1.6/18</w:t>
      </w:r>
      <w:r>
        <w:rPr>
          <w:rFonts w:ascii="Arial" w:hAnsi="Arial" w:cs="Arial"/>
          <w:lang w:val="ru-RU"/>
        </w:rPr>
        <w:t xml:space="preserve"> </w:t>
      </w:r>
      <w:r w:rsidRPr="008566BF">
        <w:rPr>
          <w:rFonts w:ascii="Arial" w:hAnsi="Arial" w:cs="Arial"/>
          <w:lang w:val="ru-RU"/>
        </w:rPr>
        <w:t xml:space="preserve"> </w:t>
      </w:r>
    </w:p>
    <w:p w:rsidR="00992ACA" w:rsidRPr="00992ACA" w:rsidRDefault="00992ACA" w:rsidP="00992ACA">
      <w:pPr>
        <w:ind w:left="720" w:firstLine="720"/>
        <w:jc w:val="both"/>
      </w:pPr>
    </w:p>
    <w:tbl>
      <w:tblPr>
        <w:tblStyle w:val="TableGrid"/>
        <w:tblW w:w="10340" w:type="dxa"/>
        <w:tblLook w:val="01E0"/>
      </w:tblPr>
      <w:tblGrid>
        <w:gridCol w:w="8326"/>
        <w:gridCol w:w="2014"/>
      </w:tblGrid>
      <w:tr w:rsidR="00992ACA" w:rsidRPr="00DD2B29" w:rsidTr="00343FEA">
        <w:tc>
          <w:tcPr>
            <w:tcW w:w="8326" w:type="dxa"/>
            <w:shd w:val="clear" w:color="auto" w:fill="FFFFFF" w:themeFill="background1"/>
            <w:vAlign w:val="center"/>
          </w:tcPr>
          <w:p w:rsidR="00992ACA" w:rsidRDefault="00992ACA" w:rsidP="00343FEA">
            <w:pPr>
              <w:rPr>
                <w:rFonts w:ascii="Arial" w:hAnsi="Arial" w:cs="Arial"/>
                <w:b/>
                <w:bCs/>
                <w:lang w:val="sr-Cyrl-CS"/>
              </w:rPr>
            </w:pPr>
            <w:r>
              <w:rPr>
                <w:rFonts w:ascii="Arial" w:hAnsi="Arial" w:cs="Arial"/>
                <w:b/>
                <w:bCs/>
                <w:lang w:val="sr-Cyrl-CS"/>
              </w:rPr>
              <w:t>Укупна ЦЕНА изражена у динарима без ПДВ-а</w:t>
            </w:r>
          </w:p>
          <w:p w:rsidR="00992ACA" w:rsidRPr="007113A3" w:rsidRDefault="00992ACA" w:rsidP="00343FEA">
            <w:pPr>
              <w:rPr>
                <w:rFonts w:ascii="Arial" w:hAnsi="Arial" w:cs="Arial"/>
                <w:b/>
                <w:bCs/>
                <w:lang w:val="sr-Cyrl-CS"/>
              </w:rPr>
            </w:pPr>
          </w:p>
        </w:tc>
        <w:tc>
          <w:tcPr>
            <w:tcW w:w="2014" w:type="dxa"/>
            <w:shd w:val="clear" w:color="auto" w:fill="FFFFFF" w:themeFill="background1"/>
            <w:vAlign w:val="bottom"/>
          </w:tcPr>
          <w:p w:rsidR="00992ACA" w:rsidRPr="007113A3" w:rsidRDefault="00992ACA" w:rsidP="00343FEA">
            <w:pPr>
              <w:rPr>
                <w:rFonts w:ascii="Arial" w:hAnsi="Arial" w:cs="Arial"/>
                <w:b/>
                <w:bCs/>
                <w:lang w:val="sr-Cyrl-CS"/>
              </w:rPr>
            </w:pPr>
          </w:p>
        </w:tc>
      </w:tr>
      <w:tr w:rsidR="00992ACA" w:rsidRPr="00DD2B29" w:rsidTr="00343FEA">
        <w:trPr>
          <w:trHeight w:val="535"/>
        </w:trPr>
        <w:tc>
          <w:tcPr>
            <w:tcW w:w="10340" w:type="dxa"/>
            <w:gridSpan w:val="2"/>
          </w:tcPr>
          <w:p w:rsidR="00992ACA" w:rsidRPr="00DD2B29" w:rsidRDefault="00992ACA" w:rsidP="00343FEA">
            <w:pPr>
              <w:rPr>
                <w:rFonts w:ascii="Arial" w:hAnsi="Arial" w:cs="Arial"/>
                <w:b/>
                <w:lang w:val="sr-Cyrl-CS"/>
              </w:rPr>
            </w:pPr>
            <w:r>
              <w:rPr>
                <w:rFonts w:ascii="Arial" w:hAnsi="Arial" w:cs="Arial"/>
                <w:b/>
                <w:lang w:val="sr-Cyrl-CS"/>
              </w:rPr>
              <w:t>Словима:</w:t>
            </w:r>
          </w:p>
        </w:tc>
      </w:tr>
      <w:tr w:rsidR="00992ACA" w:rsidRPr="00DD2B29" w:rsidTr="00992ACA">
        <w:trPr>
          <w:trHeight w:val="296"/>
        </w:trPr>
        <w:tc>
          <w:tcPr>
            <w:tcW w:w="8326" w:type="dxa"/>
          </w:tcPr>
          <w:p w:rsidR="00992ACA" w:rsidRDefault="00992ACA" w:rsidP="00343FEA">
            <w:pPr>
              <w:rPr>
                <w:rFonts w:ascii="Arial" w:hAnsi="Arial" w:cs="Arial"/>
                <w:b/>
                <w:lang w:val="sr-Cyrl-CS"/>
              </w:rPr>
            </w:pPr>
            <w:r>
              <w:rPr>
                <w:rFonts w:ascii="Arial" w:hAnsi="Arial" w:cs="Arial"/>
                <w:b/>
                <w:lang w:val="sr-Cyrl-CS"/>
              </w:rPr>
              <w:t>ПДВ:</w:t>
            </w:r>
          </w:p>
          <w:p w:rsidR="00992ACA" w:rsidRPr="00DD2B29" w:rsidRDefault="00992ACA" w:rsidP="00343FEA">
            <w:pPr>
              <w:rPr>
                <w:rFonts w:ascii="Arial" w:hAnsi="Arial" w:cs="Arial"/>
                <w:b/>
                <w:lang w:val="sr-Cyrl-CS"/>
              </w:rPr>
            </w:pPr>
          </w:p>
        </w:tc>
        <w:tc>
          <w:tcPr>
            <w:tcW w:w="2014" w:type="dxa"/>
          </w:tcPr>
          <w:p w:rsidR="00992ACA" w:rsidRPr="00DD2B29" w:rsidRDefault="00992ACA" w:rsidP="00343FEA">
            <w:pPr>
              <w:jc w:val="center"/>
              <w:rPr>
                <w:rFonts w:ascii="Arial" w:hAnsi="Arial" w:cs="Arial"/>
                <w:b/>
                <w:lang w:val="sr-Cyrl-CS"/>
              </w:rPr>
            </w:pPr>
          </w:p>
        </w:tc>
      </w:tr>
      <w:tr w:rsidR="00992ACA" w:rsidRPr="00DD2B29" w:rsidTr="00343FEA">
        <w:tc>
          <w:tcPr>
            <w:tcW w:w="8326" w:type="dxa"/>
          </w:tcPr>
          <w:p w:rsidR="00992ACA" w:rsidRDefault="00992ACA" w:rsidP="00992ACA">
            <w:pPr>
              <w:rPr>
                <w:rFonts w:ascii="Arial" w:hAnsi="Arial" w:cs="Arial"/>
                <w:b/>
                <w:bCs/>
                <w:lang w:val="sr-Cyrl-CS"/>
              </w:rPr>
            </w:pPr>
            <w:r>
              <w:rPr>
                <w:rFonts w:ascii="Arial" w:hAnsi="Arial" w:cs="Arial"/>
                <w:b/>
                <w:bCs/>
                <w:lang w:val="sr-Cyrl-CS"/>
              </w:rPr>
              <w:t>Укупна ЦЕНА изражена у динарима са ПДВ-ом</w:t>
            </w:r>
          </w:p>
          <w:p w:rsidR="00992ACA" w:rsidRPr="00992ACA" w:rsidRDefault="00992ACA" w:rsidP="00992ACA">
            <w:pPr>
              <w:rPr>
                <w:rFonts w:ascii="Arial" w:hAnsi="Arial" w:cs="Arial"/>
                <w:b/>
                <w:bCs/>
                <w:lang w:val="sr-Cyrl-CS"/>
              </w:rPr>
            </w:pPr>
          </w:p>
        </w:tc>
        <w:tc>
          <w:tcPr>
            <w:tcW w:w="2014" w:type="dxa"/>
          </w:tcPr>
          <w:p w:rsidR="00992ACA" w:rsidRPr="00DD2B29" w:rsidRDefault="00992ACA" w:rsidP="00343FEA">
            <w:pPr>
              <w:jc w:val="center"/>
              <w:rPr>
                <w:rFonts w:ascii="Arial" w:hAnsi="Arial" w:cs="Arial"/>
                <w:b/>
                <w:lang w:val="sr-Cyrl-CS"/>
              </w:rPr>
            </w:pPr>
          </w:p>
        </w:tc>
      </w:tr>
      <w:tr w:rsidR="00992ACA" w:rsidRPr="00DD2B29" w:rsidTr="00343FEA">
        <w:trPr>
          <w:trHeight w:val="503"/>
        </w:trPr>
        <w:tc>
          <w:tcPr>
            <w:tcW w:w="10340" w:type="dxa"/>
            <w:gridSpan w:val="2"/>
          </w:tcPr>
          <w:p w:rsidR="00992ACA" w:rsidRPr="00DD2B29" w:rsidRDefault="00992ACA" w:rsidP="00343FEA">
            <w:pPr>
              <w:rPr>
                <w:rFonts w:ascii="Arial" w:hAnsi="Arial" w:cs="Arial"/>
                <w:b/>
                <w:lang w:val="sr-Cyrl-CS"/>
              </w:rPr>
            </w:pPr>
            <w:r>
              <w:rPr>
                <w:rFonts w:ascii="Arial" w:hAnsi="Arial" w:cs="Arial"/>
                <w:b/>
                <w:lang w:val="sr-Cyrl-CS"/>
              </w:rPr>
              <w:t>Словима:</w:t>
            </w:r>
          </w:p>
        </w:tc>
      </w:tr>
    </w:tbl>
    <w:p w:rsidR="00992ACA" w:rsidRDefault="00992ACA" w:rsidP="00992ACA">
      <w:pPr>
        <w:ind w:left="720" w:firstLine="720"/>
        <w:jc w:val="both"/>
        <w:rPr>
          <w:rFonts w:eastAsia="TimesNewRomanPSMT"/>
          <w:bCs/>
          <w:lang w:val="sr-Cyrl-CS"/>
        </w:rPr>
      </w:pPr>
    </w:p>
    <w:p w:rsidR="00992ACA" w:rsidRDefault="00992ACA" w:rsidP="00992ACA">
      <w:pPr>
        <w:jc w:val="both"/>
        <w:rPr>
          <w:rFonts w:ascii="Arial" w:hAnsi="Arial" w:cs="Arial"/>
          <w:bCs/>
          <w:lang w:val="sr-Cyrl-CS"/>
        </w:rPr>
      </w:pPr>
      <w:r w:rsidRPr="00CE1B52">
        <w:rPr>
          <w:rFonts w:ascii="Arial" w:hAnsi="Arial" w:cs="Arial"/>
          <w:lang w:val="sr-Cyrl-CS"/>
        </w:rPr>
        <w:t xml:space="preserve">У цене су урачунати трошкови испоруке </w:t>
      </w:r>
      <w:r w:rsidRPr="00CE1B52">
        <w:rPr>
          <w:rFonts w:ascii="Arial" w:hAnsi="Arial" w:cs="Arial"/>
          <w:bCs/>
          <w:lang w:val="sr-Cyrl-CS"/>
        </w:rPr>
        <w:t>fco. Наручилац, што подразумева испоруку каменог агрегата у кругу до 15 км од седишта Наручиоца у Баточини на локацији н</w:t>
      </w:r>
      <w:r>
        <w:rPr>
          <w:rFonts w:ascii="Arial" w:hAnsi="Arial" w:cs="Arial"/>
          <w:bCs/>
          <w:lang w:val="sr-Cyrl-CS"/>
        </w:rPr>
        <w:t>а којој Наручилац изводи радове, односно</w:t>
      </w:r>
      <w:r w:rsidRPr="00992ACA">
        <w:rPr>
          <w:rFonts w:ascii="Arial" w:hAnsi="Arial" w:cs="Arial"/>
          <w:bCs/>
          <w:lang w:val="sr-Cyrl-CS"/>
        </w:rPr>
        <w:t xml:space="preserve"> </w:t>
      </w:r>
      <w:r>
        <w:rPr>
          <w:rFonts w:ascii="Arial" w:hAnsi="Arial" w:cs="Arial"/>
          <w:bCs/>
          <w:lang w:val="sr-Cyrl-CS"/>
        </w:rPr>
        <w:t>где захтева Наручилац</w:t>
      </w:r>
    </w:p>
    <w:p w:rsidR="00992ACA" w:rsidRPr="00CE1B52" w:rsidRDefault="00992ACA" w:rsidP="00992ACA">
      <w:pPr>
        <w:jc w:val="both"/>
        <w:rPr>
          <w:rFonts w:ascii="Arial" w:hAnsi="Arial" w:cs="Arial"/>
          <w:bCs/>
          <w:lang w:val="sr-Cyrl-CS"/>
        </w:rPr>
      </w:pPr>
      <w:r w:rsidRPr="00CE1B52">
        <w:rPr>
          <w:rFonts w:ascii="Arial" w:hAnsi="Arial" w:cs="Arial"/>
          <w:bCs/>
          <w:lang w:val="sr-Cyrl-CS"/>
        </w:rPr>
        <w:t xml:space="preserve">Цене дате у понуди су </w:t>
      </w:r>
      <w:r w:rsidRPr="00CE1B52">
        <w:rPr>
          <w:rFonts w:ascii="Arial" w:hAnsi="Arial" w:cs="Arial"/>
          <w:b/>
          <w:bCs/>
          <w:lang w:val="sr-Cyrl-CS"/>
        </w:rPr>
        <w:t>фиксне.</w:t>
      </w:r>
    </w:p>
    <w:p w:rsidR="00992ACA" w:rsidRPr="00CE1B52" w:rsidRDefault="00DC5D95" w:rsidP="00992ACA">
      <w:pPr>
        <w:jc w:val="both"/>
        <w:rPr>
          <w:rFonts w:ascii="Arial" w:hAnsi="Arial" w:cs="Arial"/>
          <w:bCs/>
          <w:lang w:val="sr-Cyrl-CS"/>
        </w:rPr>
      </w:pPr>
      <w:r>
        <w:rPr>
          <w:rFonts w:ascii="Arial" w:hAnsi="Arial" w:cs="Arial"/>
          <w:bCs/>
          <w:lang w:val="sr-Cyrl-CS"/>
        </w:rPr>
        <w:t>Ц</w:t>
      </w:r>
      <w:r w:rsidR="00992ACA" w:rsidRPr="00CE1B52">
        <w:rPr>
          <w:rFonts w:ascii="Arial" w:hAnsi="Arial" w:cs="Arial"/>
          <w:bCs/>
          <w:lang w:val="sr-Cyrl-CS"/>
        </w:rPr>
        <w:t>ене се</w:t>
      </w:r>
      <w:r w:rsidR="00992ACA" w:rsidRPr="00CE1B52">
        <w:rPr>
          <w:rFonts w:ascii="Arial" w:hAnsi="Arial" w:cs="Arial"/>
          <w:b/>
          <w:bCs/>
          <w:lang w:val="sr-Cyrl-CS"/>
        </w:rPr>
        <w:t xml:space="preserve"> не могу мењати у току целог трајања</w:t>
      </w:r>
      <w:r w:rsidR="00992ACA" w:rsidRPr="00CE1B52">
        <w:rPr>
          <w:rFonts w:ascii="Arial" w:hAnsi="Arial" w:cs="Arial"/>
          <w:bCs/>
          <w:lang w:val="sr-Cyrl-CS"/>
        </w:rPr>
        <w:t xml:space="preserve"> уговора.</w:t>
      </w:r>
    </w:p>
    <w:p w:rsidR="00992ACA" w:rsidRPr="00CE1B52" w:rsidRDefault="00992ACA" w:rsidP="00992ACA">
      <w:pPr>
        <w:jc w:val="both"/>
        <w:rPr>
          <w:rFonts w:ascii="Arial" w:hAnsi="Arial" w:cs="Arial"/>
          <w:b/>
          <w:bCs/>
          <w:lang w:val="sr-Cyrl-CS"/>
        </w:rPr>
      </w:pPr>
      <w:r w:rsidRPr="00CE1B52">
        <w:rPr>
          <w:rFonts w:ascii="Arial" w:hAnsi="Arial" w:cs="Arial"/>
          <w:b/>
          <w:bCs/>
          <w:lang w:val="sr-Cyrl-CS"/>
        </w:rPr>
        <w:tab/>
      </w:r>
      <w:r w:rsidRPr="00CE1B52">
        <w:rPr>
          <w:rFonts w:ascii="Arial" w:hAnsi="Arial" w:cs="Arial"/>
          <w:b/>
          <w:bCs/>
          <w:lang w:val="sr-Cyrl-CS"/>
        </w:rPr>
        <w:tab/>
        <w:t xml:space="preserve">                               </w:t>
      </w:r>
    </w:p>
    <w:p w:rsidR="00992ACA" w:rsidRPr="00CE1B52" w:rsidRDefault="00992ACA" w:rsidP="00992ACA">
      <w:pPr>
        <w:jc w:val="both"/>
        <w:rPr>
          <w:rFonts w:ascii="Arial" w:hAnsi="Arial" w:cs="Arial"/>
          <w:bCs/>
          <w:lang w:val="sr-Cyrl-CS"/>
        </w:rPr>
      </w:pPr>
      <w:r w:rsidRPr="00CE1B52">
        <w:rPr>
          <w:rFonts w:ascii="Arial" w:hAnsi="Arial" w:cs="Arial"/>
          <w:b/>
          <w:bCs/>
          <w:u w:val="single"/>
          <w:lang w:val="sr-Cyrl-CS"/>
        </w:rPr>
        <w:t>Рок и место испоруке</w:t>
      </w:r>
      <w:r w:rsidRPr="00CE1B52">
        <w:rPr>
          <w:rFonts w:ascii="Arial" w:hAnsi="Arial" w:cs="Arial"/>
          <w:b/>
          <w:bCs/>
          <w:lang w:val="sr-Cyrl-CS"/>
        </w:rPr>
        <w:t xml:space="preserve"> </w:t>
      </w:r>
      <w:r w:rsidRPr="00CE1B52">
        <w:rPr>
          <w:rFonts w:ascii="Arial" w:hAnsi="Arial" w:cs="Arial"/>
          <w:bCs/>
          <w:lang w:val="sr-Cyrl-CS"/>
        </w:rPr>
        <w:t>.</w:t>
      </w:r>
    </w:p>
    <w:p w:rsidR="00992ACA" w:rsidRPr="00CE1B52" w:rsidRDefault="00992ACA" w:rsidP="00992ACA">
      <w:pPr>
        <w:jc w:val="both"/>
        <w:rPr>
          <w:rFonts w:ascii="Arial" w:hAnsi="Arial" w:cs="Arial"/>
          <w:lang w:val="sr-Cyrl-CS"/>
        </w:rPr>
      </w:pPr>
      <w:r w:rsidRPr="00CE1B52">
        <w:rPr>
          <w:rFonts w:ascii="Arial" w:hAnsi="Arial" w:cs="Arial"/>
          <w:b/>
          <w:bCs/>
          <w:lang w:val="sr-Cyrl-CS"/>
        </w:rPr>
        <w:t xml:space="preserve">Рок </w:t>
      </w:r>
      <w:r w:rsidRPr="00CE1B52">
        <w:rPr>
          <w:rFonts w:ascii="Arial" w:hAnsi="Arial" w:cs="Arial"/>
          <w:bCs/>
          <w:lang w:val="sr-Cyrl-CS"/>
        </w:rPr>
        <w:t xml:space="preserve">за испоруку </w:t>
      </w:r>
      <w:r w:rsidRPr="00CE1B52">
        <w:rPr>
          <w:rFonts w:ascii="Arial" w:hAnsi="Arial" w:cs="Arial"/>
          <w:b/>
          <w:bCs/>
          <w:lang w:val="sr-Cyrl-CS"/>
        </w:rPr>
        <w:t>је _______</w:t>
      </w:r>
      <w:r w:rsidRPr="00CE1B52">
        <w:rPr>
          <w:rFonts w:ascii="Arial" w:hAnsi="Arial" w:cs="Arial"/>
          <w:b/>
          <w:lang w:val="sr-Cyrl-CS"/>
        </w:rPr>
        <w:t xml:space="preserve"> дан/а</w:t>
      </w:r>
      <w:r w:rsidRPr="00CE1B52">
        <w:rPr>
          <w:rFonts w:ascii="Arial" w:hAnsi="Arial" w:cs="Arial"/>
          <w:lang w:val="sr-Cyrl-CS"/>
        </w:rPr>
        <w:t xml:space="preserve"> од дана пријема поруџбине коју Наручилац понуђачу упућује телефоном или у писаној форми, поштом, телефаксом или електронском поштом. Уколико је наруџбина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Pr="00CE1B52">
        <w:rPr>
          <w:rFonts w:ascii="Arial" w:hAnsi="Arial" w:cs="Arial"/>
          <w:b/>
          <w:bCs/>
          <w:lang w:val="sr-Cyrl-CS"/>
        </w:rPr>
        <w:t xml:space="preserve">. </w:t>
      </w:r>
    </w:p>
    <w:p w:rsidR="00992ACA" w:rsidRPr="00CE1B52" w:rsidRDefault="00992ACA" w:rsidP="00992ACA">
      <w:pPr>
        <w:jc w:val="both"/>
        <w:rPr>
          <w:rFonts w:ascii="Arial" w:hAnsi="Arial" w:cs="Arial"/>
          <w:b/>
          <w:bCs/>
          <w:lang w:val="sr-Cyrl-CS"/>
        </w:rPr>
      </w:pPr>
      <w:r w:rsidRPr="00CE1B52">
        <w:rPr>
          <w:rFonts w:ascii="Arial" w:hAnsi="Arial" w:cs="Arial"/>
          <w:bCs/>
          <w:lang w:val="sr-Cyrl-CS"/>
        </w:rPr>
        <w:t xml:space="preserve">Уз сваку испоруку понуђач је дужан да достави одговарајући доказ - </w:t>
      </w:r>
      <w:r w:rsidRPr="00CE1B52">
        <w:rPr>
          <w:rFonts w:ascii="Arial" w:hAnsi="Arial" w:cs="Arial"/>
          <w:b/>
          <w:bCs/>
          <w:lang w:val="sr-Cyrl-CS"/>
        </w:rPr>
        <w:t>картицу о мерењу на ваги (товарни</w:t>
      </w:r>
      <w:r>
        <w:rPr>
          <w:rFonts w:ascii="Arial" w:hAnsi="Arial" w:cs="Arial"/>
          <w:b/>
          <w:bCs/>
          <w:lang w:val="sr-Cyrl-CS"/>
        </w:rPr>
        <w:t xml:space="preserve"> </w:t>
      </w:r>
      <w:r w:rsidRPr="00CE1B52">
        <w:rPr>
          <w:rFonts w:ascii="Arial" w:hAnsi="Arial" w:cs="Arial"/>
          <w:b/>
          <w:bCs/>
          <w:lang w:val="sr-Cyrl-CS"/>
        </w:rPr>
        <w:t>лист)</w:t>
      </w:r>
      <w:r w:rsidRPr="00CE1B52">
        <w:rPr>
          <w:rFonts w:ascii="Arial" w:hAnsi="Arial" w:cs="Arial"/>
          <w:bCs/>
          <w:lang w:val="sr-Cyrl-CS"/>
        </w:rPr>
        <w:t>, којом доказује да испоручени камен по количини одговара конкретној поруџбини.</w:t>
      </w:r>
    </w:p>
    <w:p w:rsidR="00992ACA" w:rsidRPr="00CE1B52" w:rsidRDefault="00992ACA" w:rsidP="00992ACA">
      <w:pPr>
        <w:jc w:val="both"/>
        <w:rPr>
          <w:rFonts w:ascii="Arial" w:hAnsi="Arial" w:cs="Arial"/>
          <w:bCs/>
          <w:color w:val="FF6600"/>
          <w:lang w:val="sr-Cyrl-CS"/>
        </w:rPr>
      </w:pPr>
      <w:r w:rsidRPr="00CE1B52">
        <w:rPr>
          <w:rFonts w:ascii="Arial" w:hAnsi="Arial" w:cs="Arial"/>
          <w:b/>
          <w:lang w:val="sr-Cyrl-CS"/>
        </w:rPr>
        <w:t xml:space="preserve">Место </w:t>
      </w:r>
      <w:r w:rsidRPr="00CE1B52">
        <w:rPr>
          <w:rFonts w:ascii="Arial" w:hAnsi="Arial" w:cs="Arial"/>
          <w:lang w:val="sr-Cyrl-CS"/>
        </w:rPr>
        <w:t>испоруке</w:t>
      </w:r>
      <w:r w:rsidRPr="00CE1B52">
        <w:rPr>
          <w:rFonts w:ascii="Arial" w:hAnsi="Arial" w:cs="Arial"/>
          <w:b/>
          <w:bCs/>
          <w:lang w:val="sr-Cyrl-CS"/>
        </w:rPr>
        <w:t xml:space="preserve"> </w:t>
      </w:r>
      <w:r w:rsidRPr="00CE1B52">
        <w:rPr>
          <w:rFonts w:ascii="Arial" w:hAnsi="Arial" w:cs="Arial"/>
          <w:bCs/>
          <w:lang w:val="sr-Cyrl-CS"/>
        </w:rPr>
        <w:t xml:space="preserve"> је fco.Наручилац – што подразумева испоруку на терену </w:t>
      </w:r>
      <w:r w:rsidRPr="00CE1B52">
        <w:rPr>
          <w:rFonts w:ascii="Arial" w:hAnsi="Arial" w:cs="Arial"/>
          <w:b/>
          <w:bCs/>
          <w:lang w:val="sr-Cyrl-CS"/>
        </w:rPr>
        <w:t xml:space="preserve">у кругу до 15 км </w:t>
      </w:r>
      <w:r w:rsidRPr="00CE1B52">
        <w:rPr>
          <w:rFonts w:ascii="Arial" w:hAnsi="Arial" w:cs="Arial"/>
          <w:bCs/>
          <w:lang w:val="sr-Cyrl-CS"/>
        </w:rPr>
        <w:t>од седишта Наручиоца у Баточини, на локацији на којој Наручилац у моменту испоруке изводи радове</w:t>
      </w:r>
      <w:r>
        <w:rPr>
          <w:rFonts w:ascii="Arial" w:hAnsi="Arial" w:cs="Arial"/>
          <w:bCs/>
          <w:lang w:val="sr-Cyrl-CS"/>
        </w:rPr>
        <w:t>, односно где захтева Наручилац</w:t>
      </w:r>
    </w:p>
    <w:p w:rsidR="00992ACA" w:rsidRPr="00CE1B52" w:rsidRDefault="00992ACA" w:rsidP="00992ACA">
      <w:pPr>
        <w:jc w:val="both"/>
        <w:rPr>
          <w:rFonts w:ascii="Arial" w:hAnsi="Arial" w:cs="Arial"/>
          <w:bCs/>
        </w:rPr>
      </w:pPr>
    </w:p>
    <w:p w:rsidR="00992ACA" w:rsidRDefault="00992ACA" w:rsidP="00992ACA">
      <w:pPr>
        <w:jc w:val="both"/>
        <w:rPr>
          <w:rFonts w:ascii="Arial" w:hAnsi="Arial" w:cs="Arial"/>
          <w:lang w:val="sr-Cyrl-CS"/>
        </w:rPr>
      </w:pPr>
      <w:r w:rsidRPr="00CE1B52">
        <w:rPr>
          <w:rFonts w:ascii="Arial" w:hAnsi="Arial" w:cs="Arial"/>
          <w:b/>
          <w:bCs/>
          <w:u w:val="single"/>
          <w:lang w:val="sr-Cyrl-CS"/>
        </w:rPr>
        <w:t>Р</w:t>
      </w:r>
      <w:r w:rsidRPr="00CE1B52">
        <w:rPr>
          <w:rFonts w:ascii="Arial" w:hAnsi="Arial" w:cs="Arial"/>
          <w:b/>
          <w:u w:val="single"/>
          <w:lang w:val="sr-Cyrl-CS"/>
        </w:rPr>
        <w:t xml:space="preserve">ок плаћања </w:t>
      </w:r>
      <w:r w:rsidRPr="00CE1B52">
        <w:rPr>
          <w:rFonts w:ascii="Arial" w:hAnsi="Arial" w:cs="Arial"/>
          <w:b/>
          <w:lang w:val="sr-Cyrl-CS"/>
        </w:rPr>
        <w:t xml:space="preserve"> </w:t>
      </w:r>
      <w:r w:rsidRPr="00CE1B52">
        <w:rPr>
          <w:rFonts w:ascii="Arial" w:hAnsi="Arial" w:cs="Arial"/>
          <w:lang w:val="sr-Cyrl-CS"/>
        </w:rPr>
        <w:t xml:space="preserve">за извршену испоруку је </w:t>
      </w:r>
      <w:r w:rsidRPr="005F2A1C">
        <w:rPr>
          <w:rFonts w:ascii="Arial" w:hAnsi="Arial" w:cs="Arial"/>
          <w:b/>
          <w:lang w:val="sr-Cyrl-CS"/>
        </w:rPr>
        <w:t>45</w:t>
      </w:r>
      <w:r>
        <w:rPr>
          <w:rFonts w:ascii="Arial" w:hAnsi="Arial" w:cs="Arial"/>
          <w:lang w:val="sr-Cyrl-CS"/>
        </w:rPr>
        <w:t xml:space="preserve"> </w:t>
      </w:r>
      <w:r w:rsidRPr="00CE1B52">
        <w:rPr>
          <w:rFonts w:ascii="Arial" w:hAnsi="Arial" w:cs="Arial"/>
          <w:lang w:val="sr-Cyrl-CS"/>
        </w:rPr>
        <w:t>дана</w:t>
      </w:r>
      <w:r>
        <w:rPr>
          <w:rFonts w:ascii="Arial" w:hAnsi="Arial" w:cs="Arial"/>
          <w:lang w:val="sr-Cyrl-CS"/>
        </w:rPr>
        <w:t>,</w:t>
      </w:r>
      <w:r w:rsidRPr="00CE1B52">
        <w:rPr>
          <w:rFonts w:ascii="Arial" w:hAnsi="Arial" w:cs="Arial"/>
          <w:lang w:val="sr-Cyrl-CS"/>
        </w:rPr>
        <w:t xml:space="preserve"> од дана пријема </w:t>
      </w:r>
      <w:r>
        <w:rPr>
          <w:rFonts w:ascii="Arial" w:hAnsi="Arial" w:cs="Arial"/>
          <w:lang w:val="sr-Cyrl-CS"/>
        </w:rPr>
        <w:t>исправно испостављеног рачуна</w:t>
      </w:r>
      <w:r w:rsidRPr="00CE1B52">
        <w:rPr>
          <w:rFonts w:ascii="Arial" w:hAnsi="Arial" w:cs="Arial"/>
          <w:lang w:val="sr-Cyrl-CS"/>
        </w:rPr>
        <w:t xml:space="preserve">, </w:t>
      </w:r>
      <w:r>
        <w:rPr>
          <w:rFonts w:ascii="Arial" w:hAnsi="Arial" w:cs="Arial"/>
          <w:lang w:val="sr-Cyrl-CS"/>
        </w:rPr>
        <w:t>а којим је потврђена испорука добара. Плаћање се врши уплатом на рачун понуђача. Понуђачу није дозвољено да захтева аванс.</w:t>
      </w:r>
    </w:p>
    <w:p w:rsidR="00992ACA" w:rsidRDefault="00992ACA" w:rsidP="00992ACA">
      <w:pPr>
        <w:jc w:val="both"/>
        <w:rPr>
          <w:rFonts w:ascii="Arial" w:hAnsi="Arial" w:cs="Arial"/>
          <w:bCs/>
          <w:lang w:val="sr-Cyrl-CS"/>
        </w:rPr>
      </w:pPr>
    </w:p>
    <w:p w:rsidR="00992ACA" w:rsidRPr="00CE1B52" w:rsidRDefault="00992ACA" w:rsidP="00992ACA">
      <w:pPr>
        <w:jc w:val="both"/>
        <w:rPr>
          <w:rFonts w:ascii="Arial" w:hAnsi="Arial" w:cs="Arial"/>
          <w:b/>
          <w:bCs/>
          <w:u w:val="single"/>
          <w:lang w:val="sr-Cyrl-CS"/>
        </w:rPr>
      </w:pPr>
      <w:r w:rsidRPr="00CE1B52">
        <w:rPr>
          <w:rFonts w:ascii="Arial" w:hAnsi="Arial" w:cs="Arial"/>
          <w:b/>
          <w:bCs/>
          <w:u w:val="single"/>
          <w:lang w:val="sr-Cyrl-CS"/>
        </w:rPr>
        <w:t>Квалитет.</w:t>
      </w:r>
    </w:p>
    <w:p w:rsidR="00992ACA" w:rsidRPr="00CE1B52" w:rsidRDefault="00992ACA" w:rsidP="00992ACA">
      <w:pPr>
        <w:jc w:val="both"/>
        <w:rPr>
          <w:rFonts w:ascii="Arial" w:hAnsi="Arial" w:cs="Arial"/>
          <w:lang w:val="sr-Cyrl-CS"/>
        </w:rPr>
      </w:pPr>
      <w:r w:rsidRPr="00CE1B52">
        <w:rPr>
          <w:rFonts w:ascii="Arial" w:hAnsi="Arial" w:cs="Arial"/>
          <w:lang w:val="sr-Cyrl-CS"/>
        </w:rPr>
        <w:t xml:space="preserve">Понуђач </w:t>
      </w:r>
      <w:r w:rsidRPr="00CE1B52">
        <w:rPr>
          <w:rFonts w:ascii="Arial" w:hAnsi="Arial" w:cs="Arial"/>
          <w:bCs/>
          <w:lang w:val="sr-Cyrl-CS"/>
        </w:rPr>
        <w:t>гарантује да ће квалитет</w:t>
      </w:r>
      <w:r w:rsidRPr="00CE1B52">
        <w:rPr>
          <w:rFonts w:ascii="Arial" w:hAnsi="Arial" w:cs="Arial"/>
          <w:lang w:val="sr-Cyrl-CS"/>
        </w:rPr>
        <w:t xml:space="preserve"> камена одговарати техничким карактеристикама у складу са уговором. </w:t>
      </w:r>
    </w:p>
    <w:p w:rsidR="00992ACA" w:rsidRPr="00CE1B52" w:rsidRDefault="00992ACA" w:rsidP="00992ACA">
      <w:pPr>
        <w:jc w:val="both"/>
        <w:rPr>
          <w:rFonts w:ascii="Arial" w:hAnsi="Arial" w:cs="Arial"/>
          <w:lang w:val="sr-Cyrl-CS"/>
        </w:rPr>
      </w:pPr>
      <w:r w:rsidRPr="00CE1B52">
        <w:rPr>
          <w:rFonts w:ascii="Arial" w:hAnsi="Arial" w:cs="Arial"/>
          <w:lang w:val="sr-Cyrl-CS"/>
        </w:rPr>
        <w:t>У случају рекламације на извршену испоруку понуђач је дужан да о свом трошку отклони недостатке истог дана а најкасније у року до 2 (два) дана од дана пријема рекламације.</w:t>
      </w:r>
    </w:p>
    <w:p w:rsidR="00992ACA" w:rsidRPr="00CE1B52" w:rsidRDefault="00992ACA" w:rsidP="00992ACA">
      <w:pPr>
        <w:jc w:val="both"/>
        <w:rPr>
          <w:rFonts w:ascii="Arial" w:hAnsi="Arial" w:cs="Arial"/>
          <w:b/>
          <w:bCs/>
          <w:color w:val="FF0000"/>
          <w:lang w:val="sr-Cyrl-CS"/>
        </w:rPr>
      </w:pPr>
    </w:p>
    <w:p w:rsidR="00992ACA" w:rsidRPr="00370072" w:rsidRDefault="00992ACA" w:rsidP="00992ACA">
      <w:pPr>
        <w:jc w:val="both"/>
        <w:rPr>
          <w:rFonts w:ascii="Arial" w:hAnsi="Arial" w:cs="Arial"/>
          <w:bCs/>
          <w:lang w:val="sr-Cyrl-CS"/>
        </w:rPr>
      </w:pPr>
      <w:r w:rsidRPr="00CE1B52">
        <w:rPr>
          <w:rFonts w:ascii="Arial" w:hAnsi="Arial" w:cs="Arial"/>
          <w:b/>
          <w:bCs/>
          <w:u w:val="single"/>
          <w:lang w:val="sr-Cyrl-CS"/>
        </w:rPr>
        <w:t>Важност понуде</w:t>
      </w:r>
      <w:r w:rsidRPr="00CE1B52">
        <w:rPr>
          <w:rFonts w:ascii="Arial" w:hAnsi="Arial" w:cs="Arial"/>
          <w:bCs/>
          <w:lang w:val="sr-Cyrl-CS"/>
        </w:rPr>
        <w:t xml:space="preserve"> је </w:t>
      </w:r>
      <w:r>
        <w:rPr>
          <w:rFonts w:ascii="Arial" w:hAnsi="Arial" w:cs="Arial"/>
          <w:bCs/>
          <w:lang w:val="sr-Cyrl-CS"/>
        </w:rPr>
        <w:t>______________</w:t>
      </w:r>
      <w:r w:rsidRPr="00CE1B52">
        <w:rPr>
          <w:rFonts w:ascii="Arial" w:hAnsi="Arial" w:cs="Arial"/>
          <w:bCs/>
          <w:lang w:val="sr-Cyrl-CS"/>
        </w:rPr>
        <w:t>од дана отварања понуда (минимално 30 дана).</w:t>
      </w:r>
    </w:p>
    <w:p w:rsidR="00992ACA" w:rsidRDefault="00992ACA" w:rsidP="00992ACA">
      <w:pPr>
        <w:jc w:val="both"/>
        <w:rPr>
          <w:rFonts w:ascii="Arial" w:hAnsi="Arial" w:cs="Arial"/>
          <w:b/>
          <w:bCs/>
          <w:lang w:val="sr-Cyrl-CS"/>
        </w:rPr>
      </w:pPr>
    </w:p>
    <w:p w:rsidR="00992ACA" w:rsidRDefault="00992ACA" w:rsidP="00992ACA">
      <w:pPr>
        <w:jc w:val="both"/>
        <w:rPr>
          <w:rFonts w:ascii="Arial" w:hAnsi="Arial" w:cs="Arial"/>
          <w:b/>
          <w:bCs/>
          <w:lang w:val="sr-Cyrl-CS"/>
        </w:rPr>
      </w:pPr>
    </w:p>
    <w:p w:rsidR="00992ACA" w:rsidRDefault="00992ACA" w:rsidP="00992ACA">
      <w:pPr>
        <w:jc w:val="both"/>
        <w:rPr>
          <w:rFonts w:ascii="Arial" w:hAnsi="Arial" w:cs="Arial"/>
          <w:b/>
          <w:bCs/>
          <w:lang w:val="sr-Cyrl-CS"/>
        </w:rPr>
      </w:pPr>
    </w:p>
    <w:p w:rsidR="00992ACA" w:rsidRPr="00CE1B52" w:rsidRDefault="00992ACA" w:rsidP="00992ACA">
      <w:pPr>
        <w:jc w:val="both"/>
        <w:rPr>
          <w:rFonts w:ascii="Arial" w:hAnsi="Arial" w:cs="Arial"/>
          <w:bCs/>
          <w:lang w:val="sr-Cyrl-CS"/>
        </w:rPr>
      </w:pPr>
      <w:r w:rsidRPr="00CE1B52">
        <w:rPr>
          <w:rFonts w:ascii="Arial" w:hAnsi="Arial" w:cs="Arial"/>
          <w:b/>
          <w:bCs/>
          <w:lang w:val="sr-Cyrl-CS"/>
        </w:rPr>
        <w:lastRenderedPageBreak/>
        <w:t xml:space="preserve">Прихватамо све услове </w:t>
      </w:r>
      <w:r w:rsidRPr="00CE1B52">
        <w:rPr>
          <w:rFonts w:ascii="Arial" w:hAnsi="Arial" w:cs="Arial"/>
          <w:bCs/>
          <w:lang w:val="sr-Cyrl-CS"/>
        </w:rPr>
        <w:t>из конкурсне документације у предметном поступку јавне набавке.</w:t>
      </w:r>
    </w:p>
    <w:p w:rsidR="00992ACA" w:rsidRPr="00CE1B52" w:rsidRDefault="00992ACA" w:rsidP="00992ACA">
      <w:pPr>
        <w:jc w:val="both"/>
        <w:rPr>
          <w:rFonts w:ascii="Arial" w:hAnsi="Arial" w:cs="Arial"/>
          <w:bCs/>
          <w:lang w:val="sr-Cyrl-CS"/>
        </w:rPr>
      </w:pPr>
    </w:p>
    <w:p w:rsidR="00992ACA" w:rsidRPr="00CE1B52" w:rsidRDefault="00992ACA" w:rsidP="00992ACA">
      <w:pPr>
        <w:jc w:val="both"/>
        <w:rPr>
          <w:rFonts w:ascii="Arial" w:hAnsi="Arial" w:cs="Arial"/>
          <w:bCs/>
          <w:color w:val="FF6600"/>
          <w:lang w:val="sr-Cyrl-CS"/>
        </w:rPr>
      </w:pPr>
      <w:r w:rsidRPr="00CE1B52">
        <w:rPr>
          <w:rFonts w:ascii="Arial" w:hAnsi="Arial" w:cs="Arial"/>
          <w:lang w:val="sr-Cyrl-CS"/>
        </w:rPr>
        <w:t xml:space="preserve">Наручилац задржава право да у оквиру уговорене вредности требује врсте агрегата које нису уговорене, а постоје у асортиману понуђача, у износу који не прелази </w:t>
      </w:r>
      <w:r>
        <w:rPr>
          <w:rFonts w:ascii="Arial" w:hAnsi="Arial" w:cs="Arial"/>
          <w:lang w:val="sr-Cyrl-CS"/>
        </w:rPr>
        <w:t>10</w:t>
      </w:r>
      <w:r w:rsidRPr="00CE1B52">
        <w:rPr>
          <w:rFonts w:ascii="Arial" w:hAnsi="Arial" w:cs="Arial"/>
          <w:lang w:val="sr-Cyrl-CS"/>
        </w:rPr>
        <w:t>% уговорене вредности.</w:t>
      </w:r>
      <w:r w:rsidRPr="00CE1B52">
        <w:rPr>
          <w:rFonts w:ascii="Arial" w:hAnsi="Arial" w:cs="Arial"/>
          <w:bCs/>
          <w:color w:val="FF6600"/>
          <w:lang w:val="sr-Cyrl-CS"/>
        </w:rPr>
        <w:tab/>
      </w:r>
      <w:r w:rsidRPr="00CE1B52">
        <w:rPr>
          <w:rFonts w:ascii="Arial" w:hAnsi="Arial" w:cs="Arial"/>
          <w:b/>
          <w:lang w:val="sr-Cyrl-CS"/>
        </w:rPr>
        <w:t xml:space="preserve">            </w:t>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r>
      <w:r w:rsidRPr="00CE1B52">
        <w:rPr>
          <w:rFonts w:ascii="Arial" w:hAnsi="Arial" w:cs="Arial"/>
          <w:b/>
          <w:lang w:val="sr-Cyrl-CS"/>
        </w:rPr>
        <w:tab/>
        <w:t xml:space="preserve">                                                                                                            </w:t>
      </w: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lang w:val="sr-Cyrl-CS"/>
        </w:rPr>
      </w:pPr>
    </w:p>
    <w:p w:rsidR="00992ACA" w:rsidRPr="003F0F32" w:rsidRDefault="00992ACA" w:rsidP="00992ACA">
      <w:pPr>
        <w:ind w:left="720" w:firstLine="720"/>
        <w:jc w:val="both"/>
        <w:rPr>
          <w:rFonts w:eastAsia="TimesNewRomanPSMT"/>
          <w:bCs/>
          <w:lang w:val="sr-Cyrl-CS"/>
        </w:rPr>
      </w:pPr>
    </w:p>
    <w:p w:rsidR="00992ACA" w:rsidRDefault="00992ACA" w:rsidP="00992ACA">
      <w:pPr>
        <w:ind w:left="720" w:firstLine="720"/>
        <w:jc w:val="both"/>
        <w:rPr>
          <w:rFonts w:eastAsia="TimesNewRomanPSMT"/>
          <w:bCs/>
        </w:rPr>
      </w:pPr>
    </w:p>
    <w:p w:rsidR="00992ACA" w:rsidRPr="0071502A" w:rsidRDefault="00992ACA" w:rsidP="00992ACA">
      <w:pPr>
        <w:ind w:left="720" w:firstLine="720"/>
        <w:jc w:val="both"/>
        <w:rPr>
          <w:rFonts w:ascii="Arial" w:eastAsia="TimesNewRomanPSMT" w:hAnsi="Arial" w:cs="Arial"/>
          <w:bCs/>
        </w:rPr>
      </w:pPr>
      <w:r w:rsidRPr="0071502A">
        <w:rPr>
          <w:rFonts w:ascii="Arial" w:eastAsia="TimesNewRomanPSMT" w:hAnsi="Arial" w:cs="Arial"/>
          <w:bCs/>
        </w:rPr>
        <w:t xml:space="preserve">Датум </w:t>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r>
      <w:r w:rsidRPr="0071502A">
        <w:rPr>
          <w:rFonts w:ascii="Arial" w:eastAsia="TimesNewRomanPSMT" w:hAnsi="Arial" w:cs="Arial"/>
          <w:bCs/>
        </w:rPr>
        <w:tab/>
        <w:t xml:space="preserve">              Понуђач</w:t>
      </w:r>
    </w:p>
    <w:p w:rsidR="00992ACA" w:rsidRPr="0071502A" w:rsidRDefault="00992ACA" w:rsidP="00992ACA">
      <w:pPr>
        <w:ind w:left="2880" w:firstLine="720"/>
        <w:jc w:val="both"/>
        <w:rPr>
          <w:rFonts w:ascii="Arial" w:eastAsia="TimesNewRomanPS-BoldMT" w:hAnsi="Arial" w:cs="Arial"/>
          <w:b/>
          <w:bCs/>
          <w:i/>
          <w:iCs/>
          <w:color w:val="002060"/>
        </w:rPr>
      </w:pPr>
      <w:r w:rsidRPr="0071502A">
        <w:rPr>
          <w:rFonts w:ascii="Arial" w:eastAsia="TimesNewRomanPSMT" w:hAnsi="Arial" w:cs="Arial"/>
          <w:bCs/>
        </w:rPr>
        <w:t xml:space="preserve">    М. П. </w:t>
      </w:r>
    </w:p>
    <w:p w:rsidR="00992ACA" w:rsidRPr="004552C8" w:rsidRDefault="00992ACA" w:rsidP="00992ACA">
      <w:pPr>
        <w:jc w:val="both"/>
        <w:rPr>
          <w:rFonts w:ascii="Arial" w:eastAsia="TimesNewRomanPS-BoldMT" w:hAnsi="Arial" w:cs="Arial"/>
          <w:b/>
          <w:bCs/>
          <w:i/>
          <w:iCs/>
          <w:color w:val="auto"/>
        </w:rPr>
      </w:pPr>
      <w:r w:rsidRPr="004552C8">
        <w:rPr>
          <w:rFonts w:ascii="Arial" w:eastAsia="TimesNewRomanPS-BoldMT" w:hAnsi="Arial" w:cs="Arial"/>
          <w:b/>
          <w:bCs/>
          <w:i/>
          <w:iCs/>
          <w:color w:val="auto"/>
        </w:rPr>
        <w:t>_____________________________</w:t>
      </w:r>
      <w:r w:rsidRPr="004552C8">
        <w:rPr>
          <w:rFonts w:ascii="Arial" w:eastAsia="TimesNewRomanPS-BoldMT" w:hAnsi="Arial" w:cs="Arial"/>
          <w:b/>
          <w:bCs/>
          <w:i/>
          <w:iCs/>
          <w:color w:val="auto"/>
        </w:rPr>
        <w:tab/>
        <w:t>________________________________</w:t>
      </w:r>
    </w:p>
    <w:p w:rsidR="00992ACA"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lang w:val="sr-Cyrl-CS"/>
        </w:rPr>
      </w:pPr>
    </w:p>
    <w:p w:rsidR="00992ACA" w:rsidRPr="00370072" w:rsidRDefault="00992ACA" w:rsidP="00992ACA">
      <w:pPr>
        <w:jc w:val="both"/>
        <w:rPr>
          <w:rFonts w:eastAsia="TimesNewRomanPS-BoldMT"/>
          <w:b/>
          <w:bCs/>
          <w:i/>
          <w:iCs/>
          <w:color w:val="002060"/>
          <w:lang w:val="sr-Cyrl-CS"/>
        </w:rPr>
      </w:pPr>
    </w:p>
    <w:p w:rsidR="00992ACA" w:rsidRDefault="00992ACA" w:rsidP="00992ACA">
      <w:pPr>
        <w:jc w:val="both"/>
        <w:rPr>
          <w:rFonts w:eastAsia="TimesNewRomanPS-BoldMT"/>
          <w:b/>
          <w:bCs/>
          <w:i/>
          <w:iCs/>
          <w:color w:val="002060"/>
        </w:rPr>
      </w:pPr>
    </w:p>
    <w:p w:rsidR="00992ACA" w:rsidRDefault="00992ACA" w:rsidP="00992ACA">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92ACA" w:rsidRPr="008566BF" w:rsidRDefault="00992ACA" w:rsidP="00992ACA">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Default="00992ACA" w:rsidP="00992ACA">
      <w:pPr>
        <w:pStyle w:val="ListParagraph"/>
        <w:tabs>
          <w:tab w:val="left" w:pos="680"/>
        </w:tabs>
        <w:ind w:left="0"/>
        <w:jc w:val="both"/>
        <w:rPr>
          <w:rFonts w:ascii="Arial" w:hAnsi="Arial" w:cs="Arial"/>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pStyle w:val="ListParagraph"/>
        <w:tabs>
          <w:tab w:val="left" w:pos="680"/>
        </w:tabs>
        <w:ind w:left="0"/>
        <w:jc w:val="both"/>
        <w:rPr>
          <w:rFonts w:ascii="Arial" w:hAnsi="Arial" w:cs="Arial"/>
          <w:i/>
          <w:iCs/>
          <w:lang w:val="ru-RU"/>
        </w:rPr>
      </w:pPr>
    </w:p>
    <w:p w:rsidR="00992ACA" w:rsidRDefault="00992ACA" w:rsidP="00992ACA">
      <w:pPr>
        <w:jc w:val="right"/>
        <w:rPr>
          <w:rFonts w:ascii="Arial" w:hAnsi="Arial" w:cs="Arial"/>
          <w:b/>
          <w:bCs/>
          <w:i/>
          <w:iCs/>
          <w:sz w:val="28"/>
          <w:szCs w:val="28"/>
        </w:rPr>
      </w:pPr>
      <w:r>
        <w:rPr>
          <w:rFonts w:ascii="Arial" w:hAnsi="Arial" w:cs="Arial"/>
          <w:b/>
          <w:bCs/>
          <w:i/>
          <w:iCs/>
          <w:sz w:val="28"/>
          <w:szCs w:val="28"/>
        </w:rPr>
        <w:lastRenderedPageBreak/>
        <w:t>(ОБРАЗАЦ 2)</w:t>
      </w:r>
    </w:p>
    <w:p w:rsidR="00992ACA" w:rsidRDefault="00992ACA" w:rsidP="00992ACA">
      <w:pPr>
        <w:jc w:val="right"/>
        <w:rPr>
          <w:rFonts w:ascii="Arial" w:hAnsi="Arial" w:cs="Arial"/>
          <w:b/>
          <w:bCs/>
          <w:i/>
          <w:iCs/>
          <w:sz w:val="28"/>
          <w:szCs w:val="28"/>
        </w:rPr>
      </w:pPr>
    </w:p>
    <w:p w:rsidR="00992ACA" w:rsidRDefault="00992ACA" w:rsidP="00992ACA">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5271D2" w:rsidRDefault="005271D2" w:rsidP="004943EA">
      <w:pPr>
        <w:jc w:val="both"/>
        <w:rPr>
          <w:rFonts w:ascii="Arial" w:hAnsi="Arial" w:cs="Arial"/>
        </w:rPr>
      </w:pP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92ACA" w:rsidRDefault="00992ACA" w:rsidP="00992ACA">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EE0FA4">
      <w:pPr>
        <w:jc w:val="both"/>
        <w:rPr>
          <w:rFonts w:ascii="Arial" w:hAnsi="Arial" w:cs="Arial"/>
          <w:b/>
          <w:lang w:val="sr-Cyrl-CS"/>
        </w:rPr>
      </w:pPr>
      <w:r>
        <w:rPr>
          <w:rFonts w:ascii="Arial" w:eastAsia="TimesNewRomanPSMT" w:hAnsi="Arial" w:cs="Arial"/>
          <w:bCs/>
          <w:lang w:val="ru-RU"/>
        </w:rPr>
        <w:t xml:space="preserve">за јавну набавку мале вредности </w:t>
      </w:r>
      <w:r w:rsidR="00EE0FA4">
        <w:rPr>
          <w:rFonts w:ascii="Arial" w:eastAsia="TimesNewRomanPSMT" w:hAnsi="Arial" w:cs="Arial"/>
          <w:bCs/>
          <w:lang w:val="ru-RU"/>
        </w:rPr>
        <w:t xml:space="preserve">интерног </w:t>
      </w:r>
      <w:r>
        <w:rPr>
          <w:rFonts w:ascii="Arial" w:eastAsia="TimesNewRomanPSMT" w:hAnsi="Arial" w:cs="Arial"/>
          <w:bCs/>
          <w:lang w:val="ru-RU"/>
        </w:rPr>
        <w:t>број</w:t>
      </w:r>
      <w:r w:rsidR="00EE0FA4">
        <w:rPr>
          <w:rFonts w:ascii="Arial" w:eastAsia="TimesNewRomanPSMT" w:hAnsi="Arial" w:cs="Arial"/>
          <w:bCs/>
          <w:lang w:val="ru-RU"/>
        </w:rPr>
        <w:t>а</w:t>
      </w:r>
      <w:r>
        <w:rPr>
          <w:rFonts w:ascii="Arial" w:eastAsia="TimesNewRomanPSMT" w:hAnsi="Arial" w:cs="Arial"/>
          <w:bCs/>
          <w:lang w:val="ru-RU"/>
        </w:rPr>
        <w:t xml:space="preserve"> </w:t>
      </w:r>
      <w:r w:rsidR="007E539B">
        <w:rPr>
          <w:rFonts w:ascii="Arial" w:eastAsia="TimesNewRomanPSMT" w:hAnsi="Arial" w:cs="Arial"/>
          <w:bCs/>
          <w:lang w:val="ru-RU"/>
        </w:rPr>
        <w:t>2/18</w:t>
      </w:r>
      <w:r w:rsidR="00EE0FA4">
        <w:rPr>
          <w:rFonts w:ascii="Arial" w:eastAsia="TimesNewRomanPSMT" w:hAnsi="Arial" w:cs="Arial"/>
          <w:bCs/>
          <w:lang w:val="ru-RU"/>
        </w:rPr>
        <w:t xml:space="preserve">, </w:t>
      </w:r>
      <w:r w:rsidR="00EE0FA4" w:rsidRPr="00EE0FA4">
        <w:rPr>
          <w:rFonts w:ascii="Arial" w:hAnsi="Arial" w:cs="Arial"/>
          <w:lang w:val="ru-RU"/>
        </w:rPr>
        <w:t xml:space="preserve">наведене у Плану јавних набавки под бројем </w:t>
      </w:r>
      <w:r w:rsidR="007E539B">
        <w:rPr>
          <w:rFonts w:ascii="Arial" w:hAnsi="Arial" w:cs="Arial"/>
          <w:lang w:val="ru-RU"/>
        </w:rPr>
        <w:t>1.1.6/18</w:t>
      </w:r>
      <w:r>
        <w:rPr>
          <w:rFonts w:ascii="Arial" w:eastAsia="TimesNewRomanPSMT" w:hAnsi="Arial" w:cs="Arial"/>
          <w:bCs/>
          <w:lang w:val="ru-RU"/>
        </w:rPr>
        <w:t xml:space="preserve"> - </w:t>
      </w:r>
      <w:r w:rsidRPr="00445503">
        <w:rPr>
          <w:rFonts w:ascii="Arial" w:hAnsi="Arial" w:cs="Arial"/>
          <w:b/>
          <w:lang w:val="ru-RU"/>
        </w:rPr>
        <w:t xml:space="preserve">Набавка каменог агрегата </w:t>
      </w:r>
      <w:r w:rsidRPr="0044550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sr-Cyrl-CS"/>
        </w:rPr>
        <w:t>.</w:t>
      </w:r>
    </w:p>
    <w:p w:rsidR="00992ACA" w:rsidRDefault="00992ACA" w:rsidP="00992ACA">
      <w:pPr>
        <w:pStyle w:val="ListParagraph"/>
        <w:tabs>
          <w:tab w:val="left" w:pos="680"/>
        </w:tabs>
        <w:ind w:left="0"/>
        <w:jc w:val="both"/>
        <w:rPr>
          <w:rFonts w:ascii="Arial" w:hAnsi="Arial" w:cs="Arial"/>
          <w:b/>
          <w:lang w:val="sr-Cyrl-CS"/>
        </w:rPr>
      </w:pPr>
    </w:p>
    <w:p w:rsidR="00992ACA" w:rsidRPr="00370072" w:rsidRDefault="00992ACA" w:rsidP="00992ACA">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92ACA" w:rsidRDefault="00992ACA" w:rsidP="00992ACA">
      <w:pPr>
        <w:pStyle w:val="ListParagraph"/>
        <w:tabs>
          <w:tab w:val="left" w:pos="680"/>
        </w:tabs>
        <w:ind w:left="0"/>
        <w:jc w:val="both"/>
        <w:rPr>
          <w:rFonts w:ascii="Arial" w:eastAsia="TimesNewRomanPSMT" w:hAnsi="Arial" w:cs="Arial"/>
          <w:bCs/>
          <w:lang w:val="ru-RU"/>
        </w:rPr>
      </w:pP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1"/>
        <w:gridCol w:w="58"/>
        <w:gridCol w:w="1149"/>
        <w:gridCol w:w="1475"/>
        <w:gridCol w:w="1801"/>
        <w:gridCol w:w="1496"/>
        <w:gridCol w:w="1489"/>
        <w:gridCol w:w="1507"/>
      </w:tblGrid>
      <w:tr w:rsidR="00476116" w:rsidRPr="000D1017" w:rsidTr="00476116">
        <w:trPr>
          <w:trHeight w:val="781"/>
        </w:trPr>
        <w:tc>
          <w:tcPr>
            <w:tcW w:w="143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Предмет ЈН</w:t>
            </w:r>
          </w:p>
        </w:tc>
        <w:tc>
          <w:tcPr>
            <w:tcW w:w="1207" w:type="dxa"/>
            <w:gridSpan w:val="2"/>
            <w:shd w:val="clear" w:color="auto" w:fill="auto"/>
          </w:tcPr>
          <w:p w:rsidR="00476116" w:rsidRDefault="00476116" w:rsidP="00343FEA">
            <w:pPr>
              <w:pStyle w:val="TableContents"/>
              <w:jc w:val="center"/>
              <w:rPr>
                <w:rFonts w:ascii="Arial" w:hAnsi="Arial" w:cs="Arial"/>
                <w:lang w:val="sr-Cyrl-CS"/>
              </w:rPr>
            </w:pPr>
            <w:r w:rsidRPr="000D1017">
              <w:rPr>
                <w:rFonts w:ascii="Arial" w:hAnsi="Arial" w:cs="Arial"/>
                <w:lang w:val="sr-Cyrl-CS"/>
              </w:rPr>
              <w:t>Количина</w:t>
            </w:r>
          </w:p>
          <w:p w:rsidR="00476116" w:rsidRPr="000D1017" w:rsidRDefault="00476116" w:rsidP="00476116">
            <w:pPr>
              <w:pStyle w:val="TableContents"/>
              <w:jc w:val="center"/>
              <w:rPr>
                <w:rFonts w:ascii="Arial" w:hAnsi="Arial" w:cs="Arial"/>
                <w:lang w:val="sr-Cyrl-CS"/>
              </w:rPr>
            </w:pPr>
          </w:p>
        </w:tc>
        <w:tc>
          <w:tcPr>
            <w:tcW w:w="1475"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Јединица мере</w:t>
            </w:r>
          </w:p>
        </w:tc>
        <w:tc>
          <w:tcPr>
            <w:tcW w:w="180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496"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489"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507"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476116" w:rsidRPr="000D1017" w:rsidTr="00476116">
        <w:trPr>
          <w:trHeight w:val="275"/>
        </w:trPr>
        <w:tc>
          <w:tcPr>
            <w:tcW w:w="1431" w:type="dxa"/>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1</w:t>
            </w:r>
          </w:p>
        </w:tc>
        <w:tc>
          <w:tcPr>
            <w:tcW w:w="1207" w:type="dxa"/>
            <w:gridSpan w:val="2"/>
            <w:shd w:val="clear" w:color="auto" w:fill="auto"/>
          </w:tcPr>
          <w:p w:rsidR="00476116" w:rsidRPr="000D1017" w:rsidRDefault="00476116" w:rsidP="00343FEA">
            <w:pPr>
              <w:pStyle w:val="TableContents"/>
              <w:jc w:val="center"/>
              <w:rPr>
                <w:rFonts w:ascii="Arial" w:hAnsi="Arial" w:cs="Arial"/>
                <w:lang w:val="sr-Cyrl-CS"/>
              </w:rPr>
            </w:pPr>
            <w:r w:rsidRPr="000D1017">
              <w:rPr>
                <w:rFonts w:ascii="Arial" w:hAnsi="Arial" w:cs="Arial"/>
                <w:lang w:val="sr-Cyrl-CS"/>
              </w:rPr>
              <w:t>2</w:t>
            </w:r>
          </w:p>
        </w:tc>
        <w:tc>
          <w:tcPr>
            <w:tcW w:w="1475" w:type="dxa"/>
          </w:tcPr>
          <w:p w:rsidR="00476116" w:rsidRPr="000D1017" w:rsidRDefault="00476116" w:rsidP="00343FEA">
            <w:pPr>
              <w:pStyle w:val="TableContents"/>
              <w:jc w:val="center"/>
              <w:rPr>
                <w:rFonts w:ascii="Arial" w:hAnsi="Arial" w:cs="Arial"/>
                <w:lang w:val="sr-Cyrl-CS"/>
              </w:rPr>
            </w:pPr>
            <w:r>
              <w:rPr>
                <w:rFonts w:ascii="Arial" w:hAnsi="Arial" w:cs="Arial"/>
                <w:lang w:val="sr-Cyrl-CS"/>
              </w:rPr>
              <w:t>3</w:t>
            </w:r>
          </w:p>
        </w:tc>
        <w:tc>
          <w:tcPr>
            <w:tcW w:w="1801"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4</w:t>
            </w:r>
          </w:p>
        </w:tc>
        <w:tc>
          <w:tcPr>
            <w:tcW w:w="1496" w:type="dxa"/>
            <w:shd w:val="clear" w:color="auto" w:fill="auto"/>
          </w:tcPr>
          <w:p w:rsidR="00476116" w:rsidRPr="000D1017" w:rsidRDefault="00476116" w:rsidP="00343FEA">
            <w:pPr>
              <w:pStyle w:val="TableContents"/>
              <w:jc w:val="center"/>
              <w:rPr>
                <w:rFonts w:ascii="Arial" w:hAnsi="Arial" w:cs="Arial"/>
                <w:lang w:val="sr-Cyrl-CS"/>
              </w:rPr>
            </w:pPr>
            <w:r>
              <w:rPr>
                <w:rFonts w:ascii="Arial" w:hAnsi="Arial" w:cs="Arial"/>
                <w:lang w:val="sr-Cyrl-CS"/>
              </w:rPr>
              <w:t>5</w:t>
            </w:r>
          </w:p>
        </w:tc>
        <w:tc>
          <w:tcPr>
            <w:tcW w:w="1489" w:type="dxa"/>
            <w:shd w:val="clear" w:color="auto" w:fill="auto"/>
          </w:tcPr>
          <w:p w:rsidR="00476116" w:rsidRPr="000D1017" w:rsidRDefault="001913F0" w:rsidP="00476116">
            <w:pPr>
              <w:pStyle w:val="TableContents"/>
              <w:jc w:val="center"/>
              <w:rPr>
                <w:rFonts w:ascii="Arial" w:hAnsi="Arial" w:cs="Arial"/>
                <w:lang w:val="sr-Cyrl-CS"/>
              </w:rPr>
            </w:pPr>
            <w:r>
              <w:rPr>
                <w:rFonts w:ascii="Arial" w:hAnsi="Arial" w:cs="Arial"/>
                <w:lang w:val="sr-Cyrl-CS"/>
              </w:rPr>
              <w:t>6</w:t>
            </w:r>
            <w:r w:rsidR="00476116" w:rsidRPr="000D1017">
              <w:rPr>
                <w:rFonts w:ascii="Arial" w:hAnsi="Arial" w:cs="Arial"/>
                <w:lang w:val="sr-Cyrl-CS"/>
              </w:rPr>
              <w:t xml:space="preserve"> (2</w:t>
            </w:r>
            <w:r w:rsidR="00476116" w:rsidRPr="000D1017">
              <w:rPr>
                <w:rFonts w:ascii="Arial" w:hAnsi="Arial" w:cs="Arial"/>
              </w:rPr>
              <w:t>x</w:t>
            </w:r>
            <w:r w:rsidR="00476116">
              <w:rPr>
                <w:rFonts w:ascii="Arial" w:hAnsi="Arial" w:cs="Arial"/>
                <w:lang w:val="sr-Cyrl-CS"/>
              </w:rPr>
              <w:t>4</w:t>
            </w:r>
            <w:r w:rsidR="00476116" w:rsidRPr="000D1017">
              <w:rPr>
                <w:rFonts w:ascii="Arial" w:hAnsi="Arial" w:cs="Arial"/>
              </w:rPr>
              <w:t>)</w:t>
            </w:r>
          </w:p>
        </w:tc>
        <w:tc>
          <w:tcPr>
            <w:tcW w:w="1507" w:type="dxa"/>
            <w:shd w:val="clear" w:color="auto" w:fill="auto"/>
          </w:tcPr>
          <w:p w:rsidR="00476116" w:rsidRPr="000D1017" w:rsidRDefault="001913F0" w:rsidP="001913F0">
            <w:pPr>
              <w:pStyle w:val="TableContents"/>
              <w:jc w:val="center"/>
              <w:rPr>
                <w:rFonts w:ascii="Arial" w:hAnsi="Arial" w:cs="Arial"/>
                <w:i/>
                <w:iCs/>
                <w:lang w:val="sr-Cyrl-CS"/>
              </w:rPr>
            </w:pPr>
            <w:r>
              <w:rPr>
                <w:rFonts w:ascii="Arial" w:hAnsi="Arial" w:cs="Arial"/>
                <w:lang w:val="sr-Cyrl-CS"/>
              </w:rPr>
              <w:t>7</w:t>
            </w:r>
            <w:r w:rsidR="00476116" w:rsidRPr="000D1017">
              <w:rPr>
                <w:rFonts w:ascii="Arial" w:hAnsi="Arial" w:cs="Arial"/>
                <w:lang w:val="sr-Cyrl-CS"/>
              </w:rPr>
              <w:t xml:space="preserve"> (2</w:t>
            </w:r>
            <w:r w:rsidR="00476116" w:rsidRPr="000D1017">
              <w:rPr>
                <w:rFonts w:ascii="Arial" w:hAnsi="Arial" w:cs="Arial"/>
              </w:rPr>
              <w:t>x</w:t>
            </w:r>
            <w:r>
              <w:rPr>
                <w:rFonts w:ascii="Arial" w:hAnsi="Arial" w:cs="Arial"/>
                <w:lang w:val="sr-Cyrl-CS"/>
              </w:rPr>
              <w:t>5</w:t>
            </w:r>
            <w:r w:rsidR="00476116" w:rsidRPr="000D1017">
              <w:rPr>
                <w:rFonts w:ascii="Arial" w:hAnsi="Arial" w:cs="Arial"/>
              </w:rPr>
              <w:t>)</w:t>
            </w:r>
          </w:p>
        </w:tc>
      </w:tr>
      <w:tr w:rsidR="00476116" w:rsidRPr="000D1017" w:rsidTr="00476116">
        <w:trPr>
          <w:trHeight w:val="732"/>
        </w:trPr>
        <w:tc>
          <w:tcPr>
            <w:tcW w:w="1431" w:type="dxa"/>
            <w:shd w:val="clear" w:color="auto" w:fill="auto"/>
          </w:tcPr>
          <w:p w:rsidR="00476116" w:rsidRPr="00DD2B29" w:rsidRDefault="00476116" w:rsidP="00343FEA">
            <w:pPr>
              <w:rPr>
                <w:rFonts w:ascii="Arial" w:hAnsi="Arial" w:cs="Arial"/>
                <w:b/>
                <w:lang w:val="sr-Cyrl-CS"/>
              </w:rPr>
            </w:pPr>
            <w:r w:rsidRPr="00DD2B29">
              <w:rPr>
                <w:rFonts w:ascii="Arial" w:hAnsi="Arial" w:cs="Arial"/>
              </w:rPr>
              <w:t>Фракција 4-8 мм</w:t>
            </w:r>
          </w:p>
        </w:tc>
        <w:tc>
          <w:tcPr>
            <w:tcW w:w="1207" w:type="dxa"/>
            <w:gridSpan w:val="2"/>
            <w:shd w:val="clear" w:color="auto" w:fill="auto"/>
          </w:tcPr>
          <w:p w:rsidR="00476116" w:rsidRPr="00DD2B29" w:rsidRDefault="00476116" w:rsidP="00343FEA">
            <w:pPr>
              <w:jc w:val="center"/>
              <w:rPr>
                <w:rFonts w:ascii="Arial" w:hAnsi="Arial" w:cs="Arial"/>
                <w:highlight w:val="yellow"/>
              </w:rPr>
            </w:pPr>
            <w:r w:rsidRPr="003F677B">
              <w:rPr>
                <w:rFonts w:ascii="Arial" w:hAnsi="Arial" w:cs="Arial"/>
              </w:rPr>
              <w:t>1</w:t>
            </w:r>
            <w:r>
              <w:rPr>
                <w:rFonts w:ascii="Arial" w:hAnsi="Arial" w:cs="Arial"/>
                <w:lang w:val="sr-Cyrl-CS"/>
              </w:rPr>
              <w:t>5</w:t>
            </w:r>
            <w:r w:rsidRPr="003F677B">
              <w:rPr>
                <w:rFonts w:ascii="Arial" w:hAnsi="Arial" w:cs="Arial"/>
              </w:rPr>
              <w:t>0</w:t>
            </w:r>
          </w:p>
        </w:tc>
        <w:tc>
          <w:tcPr>
            <w:tcW w:w="1475" w:type="dxa"/>
          </w:tcPr>
          <w:p w:rsidR="00476116" w:rsidRPr="00476116" w:rsidRDefault="00476116" w:rsidP="00476116">
            <w:pPr>
              <w:pStyle w:val="TableContents"/>
              <w:snapToGrid w:val="0"/>
              <w:jc w:val="center"/>
              <w:rPr>
                <w:rFonts w:ascii="Arial" w:hAnsi="Arial" w:cs="Arial"/>
                <w:lang w:val="sr-Cyrl-CS"/>
              </w:rPr>
            </w:pPr>
            <w:r>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jc w:val="center"/>
              <w:rPr>
                <w:rFonts w:ascii="Arial" w:hAnsi="Arial" w:cs="Arial"/>
              </w:rPr>
            </w:pPr>
          </w:p>
        </w:tc>
        <w:tc>
          <w:tcPr>
            <w:tcW w:w="1496" w:type="dxa"/>
            <w:shd w:val="clear" w:color="auto" w:fill="auto"/>
          </w:tcPr>
          <w:p w:rsidR="00476116" w:rsidRPr="000D1017" w:rsidRDefault="00476116" w:rsidP="00343FEA">
            <w:pPr>
              <w:pStyle w:val="TableContents"/>
              <w:snapToGrid w:val="0"/>
              <w:jc w:val="center"/>
              <w:rPr>
                <w:rFonts w:ascii="Arial" w:hAnsi="Arial" w:cs="Arial"/>
              </w:rPr>
            </w:pPr>
          </w:p>
        </w:tc>
        <w:tc>
          <w:tcPr>
            <w:tcW w:w="1489" w:type="dxa"/>
            <w:shd w:val="clear" w:color="auto" w:fill="auto"/>
          </w:tcPr>
          <w:p w:rsidR="00476116" w:rsidRPr="000D1017" w:rsidRDefault="00476116" w:rsidP="00343FEA">
            <w:pPr>
              <w:pStyle w:val="TableContents"/>
              <w:snapToGrid w:val="0"/>
              <w:jc w:val="center"/>
              <w:rPr>
                <w:rFonts w:ascii="Arial" w:hAnsi="Arial" w:cs="Arial"/>
              </w:rPr>
            </w:pPr>
          </w:p>
        </w:tc>
        <w:tc>
          <w:tcPr>
            <w:tcW w:w="1507" w:type="dxa"/>
            <w:shd w:val="clear" w:color="auto" w:fill="auto"/>
          </w:tcPr>
          <w:p w:rsidR="00476116" w:rsidRPr="000D1017" w:rsidRDefault="00476116" w:rsidP="00343FEA">
            <w:pPr>
              <w:pStyle w:val="TableContents"/>
              <w:snapToGrid w:val="0"/>
              <w:jc w:val="center"/>
              <w:rPr>
                <w:rFonts w:ascii="Arial" w:hAnsi="Arial" w:cs="Arial"/>
              </w:rPr>
            </w:pPr>
          </w:p>
        </w:tc>
      </w:tr>
      <w:tr w:rsidR="00476116" w:rsidTr="00476116">
        <w:trPr>
          <w:trHeight w:val="689"/>
        </w:trPr>
        <w:tc>
          <w:tcPr>
            <w:tcW w:w="1431" w:type="dxa"/>
            <w:shd w:val="clear" w:color="auto" w:fill="auto"/>
          </w:tcPr>
          <w:p w:rsidR="00476116" w:rsidRDefault="00476116" w:rsidP="00343FEA">
            <w:pPr>
              <w:rPr>
                <w:rFonts w:ascii="Arial" w:hAnsi="Arial" w:cs="Arial"/>
              </w:rPr>
            </w:pPr>
            <w:r w:rsidRPr="00DD2B29">
              <w:rPr>
                <w:rFonts w:ascii="Arial" w:hAnsi="Arial" w:cs="Arial"/>
              </w:rPr>
              <w:t>Агрегат</w:t>
            </w:r>
          </w:p>
          <w:p w:rsidR="00476116" w:rsidRPr="00DD2B29" w:rsidRDefault="00476116" w:rsidP="00343FEA">
            <w:pPr>
              <w:rPr>
                <w:rFonts w:ascii="Arial" w:hAnsi="Arial" w:cs="Arial"/>
                <w:b/>
                <w:lang w:val="sr-Cyrl-CS"/>
              </w:rPr>
            </w:pPr>
            <w:r w:rsidRPr="00DD2B29">
              <w:rPr>
                <w:rFonts w:ascii="Arial" w:hAnsi="Arial" w:cs="Arial"/>
              </w:rPr>
              <w:t xml:space="preserve"> 0-3</w:t>
            </w:r>
            <w:r>
              <w:rPr>
                <w:rFonts w:ascii="Arial" w:hAnsi="Arial" w:cs="Arial"/>
                <w:lang w:val="sr-Cyrl-CS"/>
              </w:rPr>
              <w:t>1,5</w:t>
            </w:r>
            <w:r w:rsidRPr="00DD2B29">
              <w:rPr>
                <w:rFonts w:ascii="Arial" w:hAnsi="Arial" w:cs="Arial"/>
              </w:rPr>
              <w:t xml:space="preserve"> мм </w:t>
            </w:r>
          </w:p>
        </w:tc>
        <w:tc>
          <w:tcPr>
            <w:tcW w:w="1207" w:type="dxa"/>
            <w:gridSpan w:val="2"/>
            <w:shd w:val="clear" w:color="auto" w:fill="auto"/>
          </w:tcPr>
          <w:p w:rsidR="00476116" w:rsidRPr="00DE0254" w:rsidRDefault="00BE6A11" w:rsidP="00343FEA">
            <w:pPr>
              <w:jc w:val="center"/>
              <w:rPr>
                <w:rFonts w:ascii="Arial" w:hAnsi="Arial" w:cs="Arial"/>
                <w:lang w:val="sr-Cyrl-CS"/>
              </w:rPr>
            </w:pPr>
            <w:r>
              <w:rPr>
                <w:rFonts w:ascii="Arial" w:hAnsi="Arial" w:cs="Arial"/>
                <w:lang w:val="sr-Cyrl-CS"/>
              </w:rPr>
              <w:t>3.4</w:t>
            </w:r>
            <w:r w:rsidR="00476116" w:rsidRPr="00DE0254">
              <w:rPr>
                <w:rFonts w:ascii="Arial" w:hAnsi="Arial" w:cs="Arial"/>
                <w:lang w:val="sr-Cyrl-CS"/>
              </w:rPr>
              <w:t>00</w:t>
            </w:r>
          </w:p>
        </w:tc>
        <w:tc>
          <w:tcPr>
            <w:tcW w:w="1475" w:type="dxa"/>
          </w:tcPr>
          <w:p w:rsidR="00476116" w:rsidRPr="000D1017" w:rsidRDefault="00476116" w:rsidP="00476116">
            <w:pPr>
              <w:pStyle w:val="TableContents"/>
              <w:snapToGrid w:val="0"/>
              <w:jc w:val="center"/>
              <w:rPr>
                <w:rFonts w:ascii="Arial" w:hAnsi="Arial" w:cs="Arial"/>
              </w:rPr>
            </w:pPr>
            <w:r>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rPr>
                <w:rFonts w:ascii="Arial" w:hAnsi="Arial" w:cs="Arial"/>
              </w:rPr>
            </w:pPr>
          </w:p>
        </w:tc>
        <w:tc>
          <w:tcPr>
            <w:tcW w:w="1496" w:type="dxa"/>
            <w:shd w:val="clear" w:color="auto" w:fill="auto"/>
          </w:tcPr>
          <w:p w:rsidR="00476116" w:rsidRPr="000D1017" w:rsidRDefault="00476116" w:rsidP="00343FEA">
            <w:pPr>
              <w:pStyle w:val="TableContents"/>
              <w:snapToGrid w:val="0"/>
              <w:rPr>
                <w:rFonts w:ascii="Arial" w:hAnsi="Arial" w:cs="Arial"/>
              </w:rPr>
            </w:pPr>
          </w:p>
        </w:tc>
        <w:tc>
          <w:tcPr>
            <w:tcW w:w="1489" w:type="dxa"/>
            <w:shd w:val="clear" w:color="auto" w:fill="auto"/>
          </w:tcPr>
          <w:p w:rsidR="00476116" w:rsidRPr="000D1017" w:rsidRDefault="00476116" w:rsidP="00343FEA">
            <w:pPr>
              <w:pStyle w:val="TableContents"/>
              <w:snapToGrid w:val="0"/>
              <w:rPr>
                <w:rFonts w:ascii="Arial" w:hAnsi="Arial" w:cs="Arial"/>
              </w:rPr>
            </w:pPr>
          </w:p>
        </w:tc>
        <w:tc>
          <w:tcPr>
            <w:tcW w:w="1507" w:type="dxa"/>
            <w:shd w:val="clear" w:color="auto" w:fill="auto"/>
          </w:tcPr>
          <w:p w:rsidR="00476116" w:rsidRPr="000D1017" w:rsidRDefault="00476116" w:rsidP="00343FEA">
            <w:pPr>
              <w:pStyle w:val="TableContents"/>
              <w:snapToGrid w:val="0"/>
              <w:rPr>
                <w:rFonts w:ascii="Arial" w:hAnsi="Arial" w:cs="Arial"/>
              </w:rPr>
            </w:pPr>
          </w:p>
        </w:tc>
      </w:tr>
      <w:tr w:rsidR="00476116" w:rsidTr="00476116">
        <w:trPr>
          <w:trHeight w:val="689"/>
        </w:trPr>
        <w:tc>
          <w:tcPr>
            <w:tcW w:w="1431" w:type="dxa"/>
            <w:shd w:val="clear" w:color="auto" w:fill="auto"/>
          </w:tcPr>
          <w:p w:rsidR="00476116" w:rsidRPr="00DD2B29" w:rsidRDefault="00476116" w:rsidP="00343FEA">
            <w:pPr>
              <w:rPr>
                <w:rFonts w:ascii="Arial" w:hAnsi="Arial" w:cs="Arial"/>
                <w:lang w:val="sr-Cyrl-CS"/>
              </w:rPr>
            </w:pPr>
            <w:r w:rsidRPr="00DD2B29">
              <w:rPr>
                <w:rFonts w:ascii="Arial" w:hAnsi="Arial" w:cs="Arial"/>
              </w:rPr>
              <w:t xml:space="preserve">Машински тампон </w:t>
            </w:r>
          </w:p>
          <w:p w:rsidR="00476116" w:rsidRPr="00DD2B29" w:rsidRDefault="00476116" w:rsidP="00343FEA">
            <w:pPr>
              <w:rPr>
                <w:rFonts w:ascii="Arial" w:hAnsi="Arial" w:cs="Arial"/>
                <w:b/>
                <w:lang w:val="sr-Cyrl-CS"/>
              </w:rPr>
            </w:pPr>
            <w:r w:rsidRPr="00DD2B29">
              <w:rPr>
                <w:rFonts w:ascii="Arial" w:hAnsi="Arial" w:cs="Arial"/>
              </w:rPr>
              <w:t>0-6</w:t>
            </w:r>
            <w:r>
              <w:rPr>
                <w:rFonts w:ascii="Arial" w:hAnsi="Arial" w:cs="Arial"/>
                <w:lang w:val="sr-Cyrl-CS"/>
              </w:rPr>
              <w:t>3</w:t>
            </w:r>
            <w:r w:rsidRPr="00DD2B29">
              <w:rPr>
                <w:rFonts w:ascii="Arial" w:hAnsi="Arial" w:cs="Arial"/>
              </w:rPr>
              <w:t xml:space="preserve"> мм</w:t>
            </w:r>
          </w:p>
        </w:tc>
        <w:tc>
          <w:tcPr>
            <w:tcW w:w="1207" w:type="dxa"/>
            <w:gridSpan w:val="2"/>
            <w:shd w:val="clear" w:color="auto" w:fill="auto"/>
          </w:tcPr>
          <w:p w:rsidR="00476116" w:rsidRPr="00DE0254" w:rsidRDefault="00BE6A11" w:rsidP="00343FEA">
            <w:pPr>
              <w:jc w:val="center"/>
              <w:rPr>
                <w:rFonts w:ascii="Arial" w:hAnsi="Arial" w:cs="Arial"/>
                <w:lang w:val="sr-Cyrl-CS"/>
              </w:rPr>
            </w:pPr>
            <w:r>
              <w:rPr>
                <w:rFonts w:ascii="Arial" w:hAnsi="Arial" w:cs="Arial"/>
                <w:lang w:val="sr-Cyrl-CS"/>
              </w:rPr>
              <w:t>1.1</w:t>
            </w:r>
            <w:r w:rsidR="00476116" w:rsidRPr="00DE0254">
              <w:rPr>
                <w:rFonts w:ascii="Arial" w:hAnsi="Arial" w:cs="Arial"/>
                <w:lang w:val="sr-Cyrl-CS"/>
              </w:rPr>
              <w:t>00</w:t>
            </w:r>
          </w:p>
        </w:tc>
        <w:tc>
          <w:tcPr>
            <w:tcW w:w="1475" w:type="dxa"/>
          </w:tcPr>
          <w:p w:rsidR="00476116" w:rsidRPr="000D1017" w:rsidRDefault="00476116" w:rsidP="00476116">
            <w:pPr>
              <w:pStyle w:val="TableContents"/>
              <w:snapToGrid w:val="0"/>
              <w:jc w:val="center"/>
              <w:rPr>
                <w:rFonts w:ascii="Arial" w:hAnsi="Arial" w:cs="Arial"/>
              </w:rPr>
            </w:pPr>
            <w:r>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rPr>
                <w:rFonts w:ascii="Arial" w:hAnsi="Arial" w:cs="Arial"/>
              </w:rPr>
            </w:pPr>
          </w:p>
        </w:tc>
        <w:tc>
          <w:tcPr>
            <w:tcW w:w="1496" w:type="dxa"/>
            <w:shd w:val="clear" w:color="auto" w:fill="auto"/>
          </w:tcPr>
          <w:p w:rsidR="00476116" w:rsidRPr="000D1017" w:rsidRDefault="00476116" w:rsidP="00343FEA">
            <w:pPr>
              <w:pStyle w:val="TableContents"/>
              <w:snapToGrid w:val="0"/>
              <w:rPr>
                <w:rFonts w:ascii="Arial" w:hAnsi="Arial" w:cs="Arial"/>
              </w:rPr>
            </w:pPr>
          </w:p>
        </w:tc>
        <w:tc>
          <w:tcPr>
            <w:tcW w:w="1489" w:type="dxa"/>
            <w:shd w:val="clear" w:color="auto" w:fill="auto"/>
          </w:tcPr>
          <w:p w:rsidR="00476116" w:rsidRPr="000D1017" w:rsidRDefault="00476116" w:rsidP="00343FEA">
            <w:pPr>
              <w:pStyle w:val="TableContents"/>
              <w:snapToGrid w:val="0"/>
              <w:rPr>
                <w:rFonts w:ascii="Arial" w:hAnsi="Arial" w:cs="Arial"/>
              </w:rPr>
            </w:pPr>
          </w:p>
        </w:tc>
        <w:tc>
          <w:tcPr>
            <w:tcW w:w="1507" w:type="dxa"/>
            <w:shd w:val="clear" w:color="auto" w:fill="auto"/>
          </w:tcPr>
          <w:p w:rsidR="00476116" w:rsidRPr="000D1017" w:rsidRDefault="00476116" w:rsidP="00343FEA">
            <w:pPr>
              <w:pStyle w:val="TableContents"/>
              <w:snapToGrid w:val="0"/>
              <w:rPr>
                <w:rFonts w:ascii="Arial" w:hAnsi="Arial" w:cs="Arial"/>
              </w:rPr>
            </w:pPr>
          </w:p>
        </w:tc>
      </w:tr>
      <w:tr w:rsidR="00476116" w:rsidTr="00476116">
        <w:trPr>
          <w:trHeight w:val="689"/>
        </w:trPr>
        <w:tc>
          <w:tcPr>
            <w:tcW w:w="1431" w:type="dxa"/>
            <w:shd w:val="clear" w:color="auto" w:fill="auto"/>
          </w:tcPr>
          <w:p w:rsidR="00476116" w:rsidRPr="00DD2B29" w:rsidRDefault="00476116" w:rsidP="00343FEA">
            <w:pPr>
              <w:rPr>
                <w:rFonts w:ascii="Arial" w:hAnsi="Arial" w:cs="Arial"/>
                <w:b/>
                <w:lang w:val="sr-Cyrl-CS"/>
              </w:rPr>
            </w:pPr>
            <w:r w:rsidRPr="00DD2B29">
              <w:rPr>
                <w:rFonts w:ascii="Arial" w:hAnsi="Arial" w:cs="Arial"/>
              </w:rPr>
              <w:t>Шкриљац</w:t>
            </w:r>
          </w:p>
        </w:tc>
        <w:tc>
          <w:tcPr>
            <w:tcW w:w="1207" w:type="dxa"/>
            <w:gridSpan w:val="2"/>
            <w:shd w:val="clear" w:color="auto" w:fill="auto"/>
          </w:tcPr>
          <w:p w:rsidR="00476116" w:rsidRPr="00DE0254" w:rsidRDefault="00BE6A11" w:rsidP="00343FEA">
            <w:pPr>
              <w:jc w:val="center"/>
              <w:rPr>
                <w:rFonts w:ascii="Arial" w:hAnsi="Arial" w:cs="Arial"/>
                <w:lang w:val="sr-Cyrl-CS"/>
              </w:rPr>
            </w:pPr>
            <w:r>
              <w:rPr>
                <w:rFonts w:ascii="Arial" w:hAnsi="Arial" w:cs="Arial"/>
                <w:lang w:val="sr-Cyrl-CS"/>
              </w:rPr>
              <w:t>1.2</w:t>
            </w:r>
            <w:r w:rsidR="00476116" w:rsidRPr="00DE0254">
              <w:rPr>
                <w:rFonts w:ascii="Arial" w:hAnsi="Arial" w:cs="Arial"/>
                <w:lang w:val="sr-Cyrl-CS"/>
              </w:rPr>
              <w:t>00</w:t>
            </w:r>
          </w:p>
        </w:tc>
        <w:tc>
          <w:tcPr>
            <w:tcW w:w="1475" w:type="dxa"/>
          </w:tcPr>
          <w:p w:rsidR="00476116" w:rsidRPr="000D1017" w:rsidRDefault="00476116" w:rsidP="00476116">
            <w:pPr>
              <w:pStyle w:val="TableContents"/>
              <w:snapToGrid w:val="0"/>
              <w:jc w:val="center"/>
              <w:rPr>
                <w:rFonts w:ascii="Arial" w:hAnsi="Arial" w:cs="Arial"/>
              </w:rPr>
            </w:pPr>
            <w:r>
              <w:rPr>
                <w:rFonts w:ascii="Arial" w:hAnsi="Arial" w:cs="Arial"/>
                <w:lang w:val="sr-Cyrl-CS"/>
              </w:rPr>
              <w:t>тона</w:t>
            </w:r>
          </w:p>
        </w:tc>
        <w:tc>
          <w:tcPr>
            <w:tcW w:w="1801" w:type="dxa"/>
            <w:shd w:val="clear" w:color="auto" w:fill="auto"/>
          </w:tcPr>
          <w:p w:rsidR="00476116" w:rsidRPr="000D1017" w:rsidRDefault="00476116" w:rsidP="00343FEA">
            <w:pPr>
              <w:pStyle w:val="TableContents"/>
              <w:snapToGrid w:val="0"/>
              <w:rPr>
                <w:rFonts w:ascii="Arial" w:hAnsi="Arial" w:cs="Arial"/>
              </w:rPr>
            </w:pPr>
          </w:p>
        </w:tc>
        <w:tc>
          <w:tcPr>
            <w:tcW w:w="1496" w:type="dxa"/>
            <w:shd w:val="clear" w:color="auto" w:fill="auto"/>
          </w:tcPr>
          <w:p w:rsidR="00476116" w:rsidRPr="000D1017" w:rsidRDefault="00476116" w:rsidP="00343FEA">
            <w:pPr>
              <w:pStyle w:val="TableContents"/>
              <w:snapToGrid w:val="0"/>
              <w:rPr>
                <w:rFonts w:ascii="Arial" w:hAnsi="Arial" w:cs="Arial"/>
              </w:rPr>
            </w:pPr>
          </w:p>
        </w:tc>
        <w:tc>
          <w:tcPr>
            <w:tcW w:w="1489" w:type="dxa"/>
            <w:shd w:val="clear" w:color="auto" w:fill="auto"/>
          </w:tcPr>
          <w:p w:rsidR="00476116" w:rsidRPr="000D1017" w:rsidRDefault="00476116" w:rsidP="00343FEA">
            <w:pPr>
              <w:pStyle w:val="TableContents"/>
              <w:snapToGrid w:val="0"/>
              <w:rPr>
                <w:rFonts w:ascii="Arial" w:hAnsi="Arial" w:cs="Arial"/>
              </w:rPr>
            </w:pPr>
          </w:p>
        </w:tc>
        <w:tc>
          <w:tcPr>
            <w:tcW w:w="1507" w:type="dxa"/>
            <w:shd w:val="clear" w:color="auto" w:fill="auto"/>
          </w:tcPr>
          <w:p w:rsidR="00476116" w:rsidRPr="000D1017" w:rsidRDefault="00476116" w:rsidP="00343FEA">
            <w:pPr>
              <w:pStyle w:val="TableContents"/>
              <w:snapToGrid w:val="0"/>
              <w:rPr>
                <w:rFonts w:ascii="Arial" w:hAnsi="Arial" w:cs="Arial"/>
              </w:rPr>
            </w:pPr>
          </w:p>
        </w:tc>
      </w:tr>
      <w:tr w:rsidR="00476116" w:rsidTr="00476116">
        <w:trPr>
          <w:trHeight w:val="270"/>
        </w:trPr>
        <w:tc>
          <w:tcPr>
            <w:tcW w:w="1489" w:type="dxa"/>
            <w:gridSpan w:val="2"/>
          </w:tcPr>
          <w:p w:rsidR="00476116" w:rsidRPr="000D1017" w:rsidRDefault="00476116" w:rsidP="00343FEA">
            <w:pPr>
              <w:pStyle w:val="TableContents"/>
              <w:snapToGrid w:val="0"/>
              <w:rPr>
                <w:rFonts w:ascii="Arial" w:hAnsi="Arial" w:cs="Arial"/>
                <w:b/>
                <w:i/>
              </w:rPr>
            </w:pPr>
          </w:p>
        </w:tc>
        <w:tc>
          <w:tcPr>
            <w:tcW w:w="5920" w:type="dxa"/>
            <w:gridSpan w:val="4"/>
            <w:shd w:val="clear" w:color="auto" w:fill="auto"/>
          </w:tcPr>
          <w:p w:rsidR="00476116" w:rsidRPr="000D1017" w:rsidRDefault="00476116" w:rsidP="00343FEA">
            <w:pPr>
              <w:pStyle w:val="TableContents"/>
              <w:snapToGrid w:val="0"/>
              <w:rPr>
                <w:rFonts w:ascii="Arial" w:hAnsi="Arial" w:cs="Arial"/>
                <w:b/>
                <w:i/>
              </w:rPr>
            </w:pPr>
            <w:r w:rsidRPr="000D1017">
              <w:rPr>
                <w:rFonts w:ascii="Arial" w:hAnsi="Arial" w:cs="Arial"/>
                <w:b/>
                <w:i/>
              </w:rPr>
              <w:t>УКУПНО:</w:t>
            </w:r>
          </w:p>
        </w:tc>
        <w:tc>
          <w:tcPr>
            <w:tcW w:w="1489" w:type="dxa"/>
            <w:shd w:val="clear" w:color="auto" w:fill="C6D9F1"/>
          </w:tcPr>
          <w:p w:rsidR="00476116" w:rsidRPr="000D1017" w:rsidRDefault="00476116" w:rsidP="00343FEA">
            <w:pPr>
              <w:pStyle w:val="TableContents"/>
              <w:snapToGrid w:val="0"/>
              <w:rPr>
                <w:rFonts w:ascii="Arial" w:hAnsi="Arial" w:cs="Arial"/>
              </w:rPr>
            </w:pPr>
          </w:p>
        </w:tc>
        <w:tc>
          <w:tcPr>
            <w:tcW w:w="1507" w:type="dxa"/>
            <w:shd w:val="clear" w:color="auto" w:fill="C6D9F1"/>
          </w:tcPr>
          <w:p w:rsidR="00476116" w:rsidRPr="000D1017" w:rsidRDefault="00476116" w:rsidP="00343FEA">
            <w:pPr>
              <w:pStyle w:val="TableContents"/>
              <w:snapToGrid w:val="0"/>
              <w:rPr>
                <w:rFonts w:ascii="Arial" w:hAnsi="Arial" w:cs="Arial"/>
              </w:rPr>
            </w:pPr>
          </w:p>
        </w:tc>
      </w:tr>
    </w:tbl>
    <w:p w:rsidR="00992ACA" w:rsidRDefault="00992ACA" w:rsidP="00992ACA">
      <w:pPr>
        <w:pStyle w:val="ListParagraph"/>
        <w:tabs>
          <w:tab w:val="left" w:pos="680"/>
        </w:tabs>
        <w:ind w:left="0"/>
        <w:jc w:val="both"/>
        <w:rPr>
          <w:rFonts w:ascii="Arial" w:eastAsia="TimesNewRomanPSMT" w:hAnsi="Arial" w:cs="Arial"/>
          <w:bCs/>
          <w:lang w:val="ru-RU"/>
        </w:rPr>
      </w:pPr>
    </w:p>
    <w:p w:rsidR="00992ACA" w:rsidRPr="00C81080" w:rsidRDefault="00992ACA" w:rsidP="00992ACA">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EE0FA4" w:rsidRPr="00EE0FA4" w:rsidRDefault="00EE0FA4" w:rsidP="00EE0FA4">
      <w:pPr>
        <w:jc w:val="both"/>
        <w:rPr>
          <w:rFonts w:ascii="Arial" w:hAnsi="Arial" w:cs="Arial"/>
          <w:bCs/>
          <w:iCs/>
          <w:color w:val="002060"/>
        </w:rPr>
      </w:pPr>
    </w:p>
    <w:p w:rsidR="00EE0FA4" w:rsidRDefault="00EE0FA4" w:rsidP="00EE0FA4">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EE0FA4" w:rsidRDefault="00EE0FA4" w:rsidP="00EE0FA4">
      <w:pPr>
        <w:pStyle w:val="ListParagraph"/>
        <w:numPr>
          <w:ilvl w:val="0"/>
          <w:numId w:val="28"/>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sidR="001913F0">
        <w:rPr>
          <w:rFonts w:ascii="Arial" w:hAnsi="Arial" w:cs="Arial"/>
          <w:bCs/>
          <w:iCs/>
          <w:lang w:val="sr-Cyrl-CS"/>
        </w:rPr>
        <w:t>4</w:t>
      </w:r>
      <w:r>
        <w:rPr>
          <w:rFonts w:ascii="Arial" w:hAnsi="Arial" w:cs="Arial"/>
          <w:bCs/>
          <w:iCs/>
        </w:rPr>
        <w:t>. уписати колико износи јединична цена без ПДВ-а, за сваки тражени предмет јавне набавке;</w:t>
      </w:r>
    </w:p>
    <w:p w:rsidR="00EE0FA4" w:rsidRDefault="00EE0FA4" w:rsidP="00EE0FA4">
      <w:pPr>
        <w:pStyle w:val="ListParagraph"/>
        <w:numPr>
          <w:ilvl w:val="0"/>
          <w:numId w:val="28"/>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sidR="001913F0">
        <w:rPr>
          <w:rFonts w:ascii="Arial" w:hAnsi="Arial" w:cs="Arial"/>
          <w:bCs/>
          <w:iCs/>
          <w:lang w:val="sr-Cyrl-CS"/>
        </w:rPr>
        <w:t>5</w:t>
      </w:r>
      <w:r>
        <w:rPr>
          <w:rFonts w:ascii="Arial" w:hAnsi="Arial" w:cs="Arial"/>
          <w:bCs/>
          <w:iCs/>
        </w:rPr>
        <w:t>. уписати колико износи јединична цена са ПДВ-ом, за сваки тражени предмет јавне набавке;</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w:t>
      </w:r>
      <w:r w:rsidR="001913F0">
        <w:rPr>
          <w:rFonts w:ascii="Arial" w:hAnsi="Arial" w:cs="Arial"/>
          <w:bCs/>
          <w:iCs/>
          <w:lang w:val="sr-Cyrl-CS"/>
        </w:rPr>
        <w:t>6</w:t>
      </w:r>
      <w:r>
        <w:rPr>
          <w:rFonts w:ascii="Arial" w:hAnsi="Arial" w:cs="Arial"/>
          <w:bCs/>
          <w:iCs/>
        </w:rPr>
        <w:t xml:space="preserve">. </w:t>
      </w:r>
      <w:proofErr w:type="gramStart"/>
      <w:r>
        <w:rPr>
          <w:rFonts w:ascii="Arial" w:hAnsi="Arial" w:cs="Arial"/>
          <w:bCs/>
          <w:iCs/>
        </w:rPr>
        <w:t>уписати</w:t>
      </w:r>
      <w:proofErr w:type="gramEnd"/>
      <w:r>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w:t>
      </w:r>
      <w:r w:rsidR="001913F0">
        <w:rPr>
          <w:rFonts w:ascii="Arial" w:hAnsi="Arial" w:cs="Arial"/>
          <w:bCs/>
          <w:iCs/>
          <w:lang w:val="sr-Cyrl-CS"/>
        </w:rPr>
        <w:t>4</w:t>
      </w:r>
      <w:r>
        <w:rPr>
          <w:rFonts w:ascii="Arial" w:hAnsi="Arial" w:cs="Arial"/>
          <w:bCs/>
          <w:iCs/>
        </w:rPr>
        <w:t xml:space="preserve">) са траженим количинама (које су наведене у </w:t>
      </w:r>
      <w:r w:rsidR="001913F0">
        <w:rPr>
          <w:rFonts w:ascii="Arial" w:hAnsi="Arial" w:cs="Arial"/>
          <w:bCs/>
          <w:iCs/>
          <w:color w:val="auto"/>
        </w:rPr>
        <w:t>колони 2</w:t>
      </w:r>
      <w:r w:rsidRPr="002F4414">
        <w:rPr>
          <w:rFonts w:ascii="Arial" w:hAnsi="Arial" w:cs="Arial"/>
          <w:bCs/>
          <w:iCs/>
          <w:color w:val="auto"/>
        </w:rPr>
        <w:t>); На крају уписати укупну цену предмета набавке без ПДВ-а.</w:t>
      </w:r>
    </w:p>
    <w:p w:rsidR="00EE0FA4" w:rsidRPr="002F4414" w:rsidRDefault="00EE0FA4" w:rsidP="00EE0FA4">
      <w:pPr>
        <w:pStyle w:val="ListParagraph"/>
        <w:numPr>
          <w:ilvl w:val="0"/>
          <w:numId w:val="28"/>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001913F0">
        <w:rPr>
          <w:rFonts w:ascii="Arial" w:hAnsi="Arial" w:cs="Arial"/>
          <w:bCs/>
          <w:iCs/>
          <w:color w:val="auto"/>
          <w:lang w:val="sr-Cyrl-CS"/>
        </w:rPr>
        <w:t>7</w:t>
      </w:r>
      <w:r w:rsidRPr="002F4414">
        <w:rPr>
          <w:rFonts w:ascii="Arial" w:hAnsi="Arial" w:cs="Arial"/>
          <w:bCs/>
          <w:iCs/>
          <w:color w:val="auto"/>
        </w:rPr>
        <w:t xml:space="preserve">.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sidR="001913F0">
        <w:rPr>
          <w:rFonts w:ascii="Arial" w:hAnsi="Arial" w:cs="Arial"/>
          <w:bCs/>
          <w:iCs/>
          <w:color w:val="auto"/>
          <w:lang w:val="sr-Cyrl-CS"/>
        </w:rPr>
        <w:t>5</w:t>
      </w:r>
      <w:r w:rsidRPr="002F4414">
        <w:rPr>
          <w:rFonts w:ascii="Arial" w:hAnsi="Arial" w:cs="Arial"/>
          <w:bCs/>
          <w:iCs/>
          <w:color w:val="auto"/>
        </w:rPr>
        <w:t>) са траженим количина</w:t>
      </w:r>
      <w:r w:rsidR="001913F0">
        <w:rPr>
          <w:rFonts w:ascii="Arial" w:hAnsi="Arial" w:cs="Arial"/>
          <w:bCs/>
          <w:iCs/>
          <w:color w:val="auto"/>
        </w:rPr>
        <w:t>ма (које су наведене у колони 2</w:t>
      </w:r>
      <w:r w:rsidRPr="002F4414">
        <w:rPr>
          <w:rFonts w:ascii="Arial" w:hAnsi="Arial" w:cs="Arial"/>
          <w:bCs/>
          <w:iCs/>
          <w:color w:val="auto"/>
        </w:rPr>
        <w:t>); На крају уписати укупну цену предмета набавке са ПДВ-ом.</w:t>
      </w:r>
    </w:p>
    <w:p w:rsidR="00EE0FA4" w:rsidRDefault="00EE0FA4" w:rsidP="00EE0FA4">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EE0FA4"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Default="00EE0FA4" w:rsidP="00EE0FA4">
      <w:pPr>
        <w:rPr>
          <w:rFonts w:ascii="Arial" w:hAnsi="Arial" w:cs="Arial"/>
          <w:b/>
          <w:bCs/>
          <w:i/>
          <w:iCs/>
          <w:sz w:val="28"/>
          <w:szCs w:val="28"/>
        </w:rPr>
      </w:pPr>
    </w:p>
    <w:p w:rsidR="00EE0FA4" w:rsidRPr="00E03BD1" w:rsidRDefault="00EE0FA4" w:rsidP="00EE0FA4">
      <w:pPr>
        <w:rPr>
          <w:rFonts w:ascii="Arial" w:hAnsi="Arial" w:cs="Arial"/>
          <w:b/>
          <w:bCs/>
          <w:i/>
          <w:iCs/>
          <w:sz w:val="28"/>
          <w:szCs w:val="28"/>
        </w:rPr>
      </w:pPr>
    </w:p>
    <w:p w:rsidR="00EE0FA4" w:rsidRDefault="00EE0FA4" w:rsidP="00EE0FA4">
      <w:pPr>
        <w:spacing w:after="120"/>
        <w:jc w:val="both"/>
        <w:rPr>
          <w:rFonts w:ascii="Arial" w:hAnsi="Arial" w:cs="Arial"/>
          <w:b/>
          <w:i/>
        </w:rPr>
      </w:pPr>
      <w:proofErr w:type="gramStart"/>
      <w:r>
        <w:rPr>
          <w:rFonts w:ascii="Arial" w:hAnsi="Arial" w:cs="Arial"/>
        </w:rPr>
        <w:t>У складу са чланом 88.</w:t>
      </w:r>
      <w:proofErr w:type="gramEnd"/>
      <w:r>
        <w:rPr>
          <w:rFonts w:ascii="Arial" w:hAnsi="Arial" w:cs="Arial"/>
        </w:rPr>
        <w:t xml:space="preserve">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tbl>
      <w:tblPr>
        <w:tblW w:w="0" w:type="auto"/>
        <w:tblInd w:w="153" w:type="dxa"/>
        <w:tblLayout w:type="fixed"/>
        <w:tblLook w:val="0000"/>
      </w:tblPr>
      <w:tblGrid>
        <w:gridCol w:w="5565"/>
        <w:gridCol w:w="3300"/>
      </w:tblGrid>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jc w:val="center"/>
              <w:rPr>
                <w:rFonts w:ascii="Arial" w:hAnsi="Arial" w:cs="Arial"/>
              </w:rPr>
            </w:pPr>
            <w:r>
              <w:rPr>
                <w:rFonts w:ascii="Arial" w:hAnsi="Arial" w:cs="Arial"/>
                <w:b/>
                <w:i/>
              </w:rPr>
              <w:t>ИЗНОС ТРОШКА У РСД</w:t>
            </w: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jc w:val="right"/>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rPr>
            </w:pPr>
          </w:p>
        </w:tc>
      </w:tr>
      <w:tr w:rsidR="00EE0FA4" w:rsidTr="00343FEA">
        <w:tc>
          <w:tcPr>
            <w:tcW w:w="5565" w:type="dxa"/>
            <w:tcBorders>
              <w:top w:val="single" w:sz="4" w:space="0" w:color="000000"/>
              <w:left w:val="single" w:sz="4" w:space="0" w:color="000000"/>
              <w:bottom w:val="single" w:sz="4" w:space="0" w:color="000000"/>
            </w:tcBorders>
            <w:shd w:val="clear" w:color="auto" w:fill="auto"/>
          </w:tcPr>
          <w:p w:rsidR="00EE0FA4" w:rsidRDefault="00EE0FA4" w:rsidP="00343FEA">
            <w:pPr>
              <w:snapToGrid w:val="0"/>
              <w:rPr>
                <w:rFonts w:ascii="Arial" w:hAnsi="Arial" w:cs="Arial"/>
                <w:i/>
              </w:rPr>
            </w:pPr>
          </w:p>
          <w:p w:rsidR="00EE0FA4" w:rsidRDefault="00EE0FA4" w:rsidP="00343FEA">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Default="00EE0FA4" w:rsidP="00343FEA">
            <w:pPr>
              <w:snapToGrid w:val="0"/>
              <w:rPr>
                <w:rFonts w:ascii="Arial" w:hAnsi="Arial" w:cs="Arial"/>
                <w:lang w:val="ru-RU"/>
              </w:rPr>
            </w:pPr>
          </w:p>
        </w:tc>
      </w:tr>
    </w:tbl>
    <w:p w:rsidR="00EE0FA4" w:rsidRDefault="00EE0FA4" w:rsidP="00EE0FA4">
      <w:pPr>
        <w:jc w:val="both"/>
      </w:pPr>
    </w:p>
    <w:p w:rsidR="00EE0FA4" w:rsidRPr="00EE0FA4" w:rsidRDefault="00EE0FA4" w:rsidP="00EE0FA4">
      <w:pPr>
        <w:jc w:val="both"/>
      </w:pPr>
    </w:p>
    <w:p w:rsidR="00EE0FA4" w:rsidRDefault="00EE0FA4" w:rsidP="00EE0FA4">
      <w:pPr>
        <w:jc w:val="both"/>
        <w:rPr>
          <w:rFonts w:ascii="Arial" w:hAnsi="Arial" w:cs="Arial"/>
        </w:rPr>
      </w:pPr>
      <w:proofErr w:type="gramStart"/>
      <w:r>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Default="00EE0FA4" w:rsidP="00EE0FA4">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Default="00EE0FA4" w:rsidP="00EE0FA4">
      <w:pPr>
        <w:spacing w:after="120"/>
        <w:ind w:firstLine="426"/>
        <w:jc w:val="both"/>
        <w:rPr>
          <w:rFonts w:ascii="Arial" w:hAnsi="Arial" w:cs="Arial"/>
          <w:b/>
          <w:bCs/>
          <w:i/>
        </w:rPr>
      </w:pPr>
    </w:p>
    <w:p w:rsidR="00EE0FA4" w:rsidRDefault="00EE0FA4" w:rsidP="00EE0FA4">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EE0FA4" w:rsidRPr="00E71653" w:rsidRDefault="00EE0FA4" w:rsidP="00EE0FA4">
      <w:pPr>
        <w:spacing w:after="120"/>
        <w:jc w:val="both"/>
        <w:rPr>
          <w:bCs/>
          <w:color w:val="auto"/>
        </w:rPr>
      </w:pPr>
    </w:p>
    <w:p w:rsidR="00EE0FA4" w:rsidRDefault="00EE0FA4" w:rsidP="00EE0FA4">
      <w:pPr>
        <w:spacing w:after="120"/>
        <w:ind w:firstLine="425"/>
        <w:jc w:val="both"/>
        <w:rPr>
          <w:bCs/>
        </w:rPr>
      </w:pPr>
    </w:p>
    <w:tbl>
      <w:tblPr>
        <w:tblW w:w="0" w:type="auto"/>
        <w:tblLayout w:type="fixed"/>
        <w:tblLook w:val="0000"/>
      </w:tblPr>
      <w:tblGrid>
        <w:gridCol w:w="3080"/>
        <w:gridCol w:w="3068"/>
        <w:gridCol w:w="3094"/>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Tr="00343FEA">
        <w:tc>
          <w:tcPr>
            <w:tcW w:w="3080"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c>
          <w:tcPr>
            <w:tcW w:w="3068" w:type="dxa"/>
            <w:shd w:val="clear" w:color="auto" w:fill="auto"/>
          </w:tcPr>
          <w:p w:rsidR="00EE0FA4"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Default="00EE0FA4" w:rsidP="00343FEA">
            <w:pPr>
              <w:pStyle w:val="BodyText2"/>
              <w:snapToGrid w:val="0"/>
              <w:spacing w:line="100" w:lineRule="atLeast"/>
              <w:rPr>
                <w:rFonts w:ascii="Arial" w:hAnsi="Arial" w:cs="Arial"/>
              </w:rPr>
            </w:pPr>
          </w:p>
        </w:tc>
      </w:tr>
    </w:tbl>
    <w:p w:rsidR="00EE0FA4" w:rsidRDefault="00EE0FA4" w:rsidP="00EE0FA4"/>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EE0FA4">
      <w:pPr>
        <w:rPr>
          <w:rFonts w:ascii="Arial" w:hAnsi="Arial" w:cs="Arial"/>
          <w:b/>
          <w:bCs/>
          <w:i/>
          <w:iCs/>
        </w:rPr>
      </w:pPr>
    </w:p>
    <w:p w:rsidR="00EE0FA4" w:rsidRDefault="00EE0FA4" w:rsidP="00992ACA">
      <w:pPr>
        <w:pStyle w:val="ListParagraph"/>
        <w:tabs>
          <w:tab w:val="left" w:pos="680"/>
        </w:tabs>
        <w:ind w:left="0"/>
        <w:jc w:val="both"/>
        <w:rPr>
          <w:rFonts w:ascii="Arial" w:eastAsia="TimesNewRomanPSMT" w:hAnsi="Arial" w:cs="Arial"/>
          <w:bCs/>
          <w:lang w:val="ru-RU"/>
        </w:rPr>
      </w:pPr>
    </w:p>
    <w:p w:rsidR="00EE0FA4" w:rsidRDefault="00EE0FA4"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Default="00EE0FA4" w:rsidP="00EE0FA4">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EE0FA4" w:rsidRDefault="00EE0FA4" w:rsidP="00EE0FA4">
      <w:pPr>
        <w:pStyle w:val="BodyText3"/>
        <w:spacing w:after="0"/>
        <w:jc w:val="right"/>
        <w:rPr>
          <w:rFonts w:ascii="Arial" w:hAnsi="Arial" w:cs="Arial"/>
          <w:b/>
          <w:bCs/>
          <w:sz w:val="28"/>
          <w:szCs w:val="28"/>
        </w:rPr>
      </w:pPr>
    </w:p>
    <w:p w:rsidR="00EE0FA4" w:rsidRDefault="00EE0FA4" w:rsidP="00EE0FA4">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EE0FA4" w:rsidRDefault="00EE0FA4" w:rsidP="00EE0FA4">
      <w:pPr>
        <w:pStyle w:val="BodyText3"/>
        <w:spacing w:after="0"/>
        <w:jc w:val="center"/>
        <w:rPr>
          <w:rFonts w:ascii="Arial" w:hAnsi="Arial" w:cs="Arial"/>
          <w:b/>
          <w:bCs/>
          <w:sz w:val="28"/>
          <w:szCs w:val="28"/>
        </w:rPr>
      </w:pPr>
    </w:p>
    <w:p w:rsidR="00EE0FA4" w:rsidRPr="00052709" w:rsidRDefault="00EE0FA4" w:rsidP="00EE0FA4">
      <w:pPr>
        <w:pStyle w:val="BodyText3"/>
        <w:spacing w:after="0"/>
        <w:jc w:val="center"/>
        <w:rPr>
          <w:rFonts w:ascii="Arial" w:hAnsi="Arial" w:cs="Arial"/>
          <w:bCs/>
          <w:sz w:val="24"/>
          <w:szCs w:val="24"/>
        </w:rPr>
      </w:pPr>
    </w:p>
    <w:p w:rsidR="00EE0FA4" w:rsidRDefault="00EE0FA4" w:rsidP="00EE0FA4">
      <w:pPr>
        <w:pStyle w:val="BodyText3"/>
        <w:spacing w:after="0"/>
        <w:jc w:val="both"/>
        <w:rPr>
          <w:rFonts w:ascii="Arial" w:hAnsi="Arial" w:cs="Arial"/>
          <w:sz w:val="24"/>
          <w:szCs w:val="24"/>
        </w:rPr>
      </w:pPr>
      <w:proofErr w:type="gramStart"/>
      <w:r>
        <w:rPr>
          <w:rFonts w:ascii="Arial" w:hAnsi="Arial" w:cs="Arial"/>
          <w:sz w:val="24"/>
          <w:szCs w:val="24"/>
        </w:rPr>
        <w:t>У складу са чланом 26.</w:t>
      </w:r>
      <w:proofErr w:type="gramEnd"/>
      <w:r>
        <w:rPr>
          <w:rFonts w:ascii="Arial" w:hAnsi="Arial" w:cs="Arial"/>
          <w:sz w:val="24"/>
          <w:szCs w:val="24"/>
        </w:rPr>
        <w:t xml:space="preserve"> ЗЈН, _______________________________________________, </w:t>
      </w:r>
    </w:p>
    <w:p w:rsidR="00EE0FA4" w:rsidRDefault="00EE0FA4" w:rsidP="00EE0FA4">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EE0FA4" w:rsidRDefault="00EE0FA4" w:rsidP="00EE0FA4">
      <w:pPr>
        <w:pStyle w:val="BodyText3"/>
        <w:spacing w:after="0"/>
        <w:jc w:val="both"/>
        <w:rPr>
          <w:rFonts w:ascii="Arial" w:hAnsi="Arial" w:cs="Arial"/>
          <w:w w:val="200"/>
          <w:sz w:val="24"/>
          <w:szCs w:val="24"/>
        </w:rPr>
      </w:pPr>
      <w:proofErr w:type="gramStart"/>
      <w:r>
        <w:rPr>
          <w:rFonts w:ascii="Arial" w:hAnsi="Arial" w:cs="Arial"/>
          <w:sz w:val="24"/>
          <w:szCs w:val="24"/>
        </w:rPr>
        <w:t>даје</w:t>
      </w:r>
      <w:proofErr w:type="gramEnd"/>
      <w:r>
        <w:rPr>
          <w:rFonts w:ascii="Arial" w:hAnsi="Arial" w:cs="Arial"/>
          <w:sz w:val="24"/>
          <w:szCs w:val="24"/>
        </w:rPr>
        <w:t xml:space="preserve">: </w:t>
      </w:r>
    </w:p>
    <w:p w:rsidR="00EE0FA4" w:rsidRDefault="00EE0FA4" w:rsidP="00EE0FA4">
      <w:pPr>
        <w:pStyle w:val="BodyText3"/>
        <w:spacing w:before="360" w:after="360"/>
        <w:ind w:firstLine="227"/>
        <w:jc w:val="both"/>
        <w:rPr>
          <w:rFonts w:ascii="Arial" w:hAnsi="Arial" w:cs="Arial"/>
          <w:w w:val="200"/>
          <w:sz w:val="24"/>
          <w:szCs w:val="24"/>
        </w:rPr>
      </w:pPr>
    </w:p>
    <w:p w:rsidR="00EE0FA4" w:rsidRDefault="00EE0FA4" w:rsidP="00EE0FA4">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EE0FA4" w:rsidRDefault="00EE0FA4" w:rsidP="00EE0FA4">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EE0FA4" w:rsidRDefault="00EE0FA4" w:rsidP="00EE0FA4">
      <w:pPr>
        <w:pStyle w:val="BodyText3"/>
        <w:spacing w:after="0"/>
        <w:jc w:val="both"/>
        <w:rPr>
          <w:rFonts w:ascii="Arial" w:hAnsi="Arial" w:cs="Arial"/>
          <w:bCs/>
          <w:sz w:val="24"/>
          <w:szCs w:val="24"/>
        </w:rPr>
      </w:pPr>
    </w:p>
    <w:p w:rsidR="00EE0FA4" w:rsidRDefault="00EE0FA4" w:rsidP="00EE0FA4">
      <w:pPr>
        <w:pStyle w:val="BodyText3"/>
        <w:spacing w:after="0"/>
        <w:jc w:val="both"/>
        <w:rPr>
          <w:rFonts w:ascii="Arial" w:hAnsi="Arial" w:cs="Arial"/>
          <w:bCs/>
          <w:sz w:val="24"/>
          <w:szCs w:val="24"/>
        </w:rPr>
      </w:pP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EE0FA4" w:rsidRDefault="00EE0FA4" w:rsidP="00EE0FA4">
      <w:pPr>
        <w:jc w:val="both"/>
        <w:rPr>
          <w:rFonts w:ascii="Arial" w:hAnsi="Arial" w:cs="Arial"/>
          <w:bCs/>
        </w:rPr>
      </w:pPr>
      <w:proofErr w:type="gramStart"/>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Pr="00445503">
        <w:rPr>
          <w:rFonts w:ascii="Arial" w:hAnsi="Arial" w:cs="Arial"/>
          <w:b/>
          <w:lang w:val="ru-RU"/>
        </w:rPr>
        <w:t xml:space="preserve">Набавка каменог агрегата </w:t>
      </w:r>
      <w:r w:rsidRPr="0044550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sr-Cyrl-CS"/>
        </w:rPr>
        <w:t>,</w:t>
      </w:r>
      <w:r>
        <w:rPr>
          <w:rFonts w:ascii="Arial" w:eastAsia="TimesNewRomanPSMT" w:hAnsi="Arial" w:cs="Arial"/>
          <w:bCs/>
          <w:lang w:val="sr-Cyrl-CS"/>
        </w:rPr>
        <w:t xml:space="preserve"> интерни </w:t>
      </w:r>
      <w:r w:rsidRPr="008566BF">
        <w:rPr>
          <w:rFonts w:ascii="Arial" w:hAnsi="Arial" w:cs="Arial"/>
          <w:lang w:val="ru-RU"/>
        </w:rPr>
        <w:t>бр</w:t>
      </w:r>
      <w:r>
        <w:rPr>
          <w:rFonts w:ascii="Arial" w:hAnsi="Arial" w:cs="Arial"/>
          <w:lang w:val="sr-Cyrl-CS"/>
        </w:rPr>
        <w:t>.</w:t>
      </w:r>
      <w:proofErr w:type="gramEnd"/>
      <w:r>
        <w:rPr>
          <w:rFonts w:ascii="Arial" w:hAnsi="Arial" w:cs="Arial"/>
          <w:lang w:val="sr-Cyrl-CS"/>
        </w:rPr>
        <w:t xml:space="preserve"> </w:t>
      </w:r>
      <w:r w:rsidR="007E539B">
        <w:rPr>
          <w:rFonts w:ascii="Arial" w:hAnsi="Arial" w:cs="Arial"/>
          <w:lang w:val="sr-Cyrl-CS"/>
        </w:rPr>
        <w:t>2/18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7E539B">
        <w:rPr>
          <w:rFonts w:ascii="Arial" w:hAnsi="Arial" w:cs="Arial"/>
          <w:lang w:val="ru-RU"/>
        </w:rPr>
        <w:t>1.1.6/18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EE0FA4" w:rsidRDefault="00EE0FA4" w:rsidP="00EE0FA4">
      <w:pPr>
        <w:jc w:val="both"/>
        <w:rPr>
          <w:rFonts w:ascii="Arial" w:hAnsi="Arial" w:cs="Arial"/>
          <w:bCs/>
        </w:rPr>
      </w:pPr>
    </w:p>
    <w:p w:rsidR="00EE0FA4" w:rsidRDefault="00EE0FA4" w:rsidP="00EE0FA4">
      <w:pPr>
        <w:jc w:val="both"/>
        <w:rPr>
          <w:rFonts w:ascii="Arial" w:hAnsi="Arial" w:cs="Arial"/>
          <w:bCs/>
        </w:rPr>
      </w:pPr>
    </w:p>
    <w:p w:rsidR="00EE0FA4"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Tr="00343FEA">
        <w:tc>
          <w:tcPr>
            <w:tcW w:w="3080"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EE0FA4" w:rsidRDefault="00EE0FA4" w:rsidP="00343FEA">
            <w:pPr>
              <w:pStyle w:val="BodyText2"/>
              <w:spacing w:line="100" w:lineRule="atLeast"/>
              <w:jc w:val="center"/>
              <w:rPr>
                <w:rFonts w:ascii="Arial" w:hAnsi="Arial" w:cs="Arial"/>
              </w:rPr>
            </w:pPr>
            <w:r>
              <w:rPr>
                <w:rFonts w:ascii="Arial" w:hAnsi="Arial" w:cs="Arial"/>
              </w:rPr>
              <w:t>Потпис понуђача</w:t>
            </w:r>
          </w:p>
        </w:tc>
      </w:tr>
      <w:tr w:rsidR="00EE0FA4" w:rsidRPr="00DA6DF0" w:rsidTr="00343FEA">
        <w:tc>
          <w:tcPr>
            <w:tcW w:w="3080"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DA6DF0"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DA6DF0" w:rsidRDefault="00EE0FA4" w:rsidP="00343FEA">
            <w:pPr>
              <w:pStyle w:val="BodyText2"/>
              <w:snapToGrid w:val="0"/>
              <w:spacing w:line="100" w:lineRule="atLeast"/>
              <w:rPr>
                <w:rFonts w:ascii="Arial" w:hAnsi="Arial" w:cs="Arial"/>
                <w:b/>
              </w:rPr>
            </w:pPr>
          </w:p>
        </w:tc>
      </w:tr>
    </w:tbl>
    <w:p w:rsidR="00EE0FA4" w:rsidRDefault="00EE0FA4" w:rsidP="00EE0FA4">
      <w:pPr>
        <w:pStyle w:val="BodyText3"/>
        <w:spacing w:after="0"/>
        <w:ind w:firstLine="227"/>
        <w:jc w:val="both"/>
      </w:pPr>
    </w:p>
    <w:p w:rsidR="00EE0FA4" w:rsidRDefault="00EE0FA4" w:rsidP="00EE0FA4">
      <w:pPr>
        <w:tabs>
          <w:tab w:val="left" w:pos="6028"/>
        </w:tabs>
        <w:autoSpaceDE w:val="0"/>
        <w:spacing w:line="240" w:lineRule="auto"/>
      </w:pPr>
    </w:p>
    <w:p w:rsidR="00EE0FA4" w:rsidRDefault="00EE0FA4" w:rsidP="00EE0FA4">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Pr>
          <w:rFonts w:ascii="Arial" w:hAnsi="Arial" w:cs="Arial"/>
          <w:bCs/>
          <w:i/>
          <w:iCs/>
          <w:color w:val="auto"/>
        </w:rPr>
        <w:t>Мера забране учешћа у поступку јавне набавке може трајати до две године.</w:t>
      </w:r>
      <w:proofErr w:type="gramEnd"/>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EE0FA4" w:rsidRDefault="00EE0FA4" w:rsidP="00EE0FA4">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EE0FA4" w:rsidRDefault="00EE0FA4" w:rsidP="00EE0FA4">
      <w:pPr>
        <w:pStyle w:val="ListParagraph"/>
        <w:tabs>
          <w:tab w:val="left" w:pos="680"/>
        </w:tabs>
        <w:ind w:left="0"/>
        <w:jc w:val="both"/>
        <w:rPr>
          <w:rFonts w:ascii="Arial" w:hAnsi="Arial" w:cs="Arial"/>
          <w:bCs/>
          <w:i/>
          <w:iCs/>
          <w:color w:val="auto"/>
          <w:lang w:val="sr-Cyrl-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EE0FA4" w:rsidRPr="00AC47EA" w:rsidRDefault="00EE0FA4" w:rsidP="00EE0FA4">
      <w:pPr>
        <w:jc w:val="right"/>
        <w:rPr>
          <w:rFonts w:ascii="Arial" w:hAnsi="Arial" w:cs="Arial"/>
          <w:b/>
          <w:bCs/>
          <w:sz w:val="28"/>
          <w:szCs w:val="28"/>
        </w:rPr>
      </w:pPr>
      <w:r w:rsidRPr="00AC47EA">
        <w:rPr>
          <w:rFonts w:ascii="Arial" w:hAnsi="Arial" w:cs="Arial"/>
          <w:b/>
          <w:bCs/>
          <w:sz w:val="28"/>
          <w:szCs w:val="28"/>
        </w:rPr>
        <w:lastRenderedPageBreak/>
        <w:t>(ОБРАЗАЦ 5)</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sidRPr="00AC47EA">
        <w:rPr>
          <w:rFonts w:ascii="Arial" w:hAnsi="Arial" w:cs="Arial"/>
          <w:lang w:val="sr-Cyrl-CS"/>
        </w:rPr>
        <w:t xml:space="preserve">као заступник понуђача,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w:t>
      </w:r>
      <w:r w:rsidR="001502C9">
        <w:rPr>
          <w:rFonts w:ascii="Arial" w:hAnsi="Arial" w:cs="Arial"/>
          <w:i/>
          <w:lang w:val="sr-Cyrl-CS"/>
        </w:rPr>
        <w:t>_____</w:t>
      </w:r>
      <w:r>
        <w:rPr>
          <w:rFonts w:ascii="Arial" w:hAnsi="Arial" w:cs="Arial"/>
          <w:i/>
        </w:rPr>
        <w:t>_______________________________</w:t>
      </w:r>
      <w:r w:rsidR="001502C9">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AC35BD" w:rsidRPr="00AC35BD">
        <w:rPr>
          <w:rFonts w:ascii="Arial" w:hAnsi="Arial" w:cs="Arial"/>
          <w:b/>
          <w:lang w:val="sr-Cyrl-CS"/>
        </w:rPr>
        <w:t xml:space="preserve"> </w:t>
      </w:r>
      <w:r w:rsidR="00AC35BD" w:rsidRPr="00BC1360">
        <w:rPr>
          <w:rFonts w:ascii="Arial" w:hAnsi="Arial" w:cs="Arial"/>
          <w:b/>
          <w:lang w:val="sr-Cyrl-CS"/>
        </w:rPr>
        <w:t>Набавка</w:t>
      </w:r>
      <w:r w:rsidR="00AC35BD">
        <w:rPr>
          <w:rFonts w:ascii="Arial" w:hAnsi="Arial" w:cs="Arial"/>
          <w:lang w:val="sr-Cyrl-CS"/>
        </w:rPr>
        <w:t xml:space="preserve"> </w:t>
      </w:r>
      <w:r w:rsidR="00AC35BD" w:rsidRPr="00251513">
        <w:rPr>
          <w:rFonts w:ascii="Arial" w:hAnsi="Arial" w:cs="Arial"/>
          <w:b/>
          <w:lang w:val="sr-Cyrl-CS"/>
        </w:rPr>
        <w:t>каменог агрегата</w:t>
      </w:r>
      <w:r w:rsidR="00AC35BD" w:rsidRPr="00251513">
        <w:rPr>
          <w:rFonts w:ascii="Arial" w:hAnsi="Arial" w:cs="Arial"/>
          <w:b/>
        </w:rPr>
        <w:t xml:space="preserve"> </w:t>
      </w:r>
      <w:r w:rsidR="00AC35BD"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00AC35BD" w:rsidRPr="00251513">
        <w:rPr>
          <w:rFonts w:ascii="Arial" w:hAnsi="Arial" w:cs="Arial"/>
          <w:b/>
        </w:rPr>
        <w:t>,</w:t>
      </w:r>
      <w:r w:rsidR="00AC35BD">
        <w:rPr>
          <w:rFonts w:ascii="Arial" w:hAnsi="Arial" w:cs="Arial"/>
          <w:b/>
        </w:rPr>
        <w:t xml:space="preserve"> </w:t>
      </w:r>
      <w:r w:rsidR="00AC35BD" w:rsidRPr="00EE0FA4">
        <w:rPr>
          <w:rFonts w:ascii="Arial" w:hAnsi="Arial" w:cs="Arial"/>
        </w:rPr>
        <w:t xml:space="preserve">интерни </w:t>
      </w:r>
      <w:r w:rsidR="00AC35BD">
        <w:rPr>
          <w:rFonts w:ascii="Arial" w:hAnsi="Arial" w:cs="Arial"/>
          <w:lang w:val="sr-Cyrl-CS"/>
        </w:rPr>
        <w:t>б</w:t>
      </w:r>
      <w:r w:rsidR="00AC35BD">
        <w:rPr>
          <w:rFonts w:ascii="Arial" w:hAnsi="Arial" w:cs="Arial"/>
        </w:rPr>
        <w:t xml:space="preserve">рој </w:t>
      </w:r>
      <w:r w:rsidR="007E539B">
        <w:rPr>
          <w:rFonts w:ascii="Arial" w:hAnsi="Arial" w:cs="Arial"/>
          <w:lang w:val="sr-Cyrl-CS"/>
        </w:rPr>
        <w:t>2/18</w:t>
      </w:r>
      <w:r w:rsidR="00AC35BD">
        <w:rPr>
          <w:rFonts w:ascii="Arial" w:hAnsi="Arial" w:cs="Arial"/>
          <w:lang w:val="sr-Cyrl-CS"/>
        </w:rPr>
        <w:t>, н</w:t>
      </w:r>
      <w:r w:rsidR="00AC35BD" w:rsidRPr="00EE0FA4">
        <w:rPr>
          <w:rFonts w:ascii="Arial" w:hAnsi="Arial" w:cs="Arial"/>
          <w:lang w:val="ru-RU"/>
        </w:rPr>
        <w:t xml:space="preserve">аведене у Плану јавних набавки под бројем </w:t>
      </w:r>
      <w:r w:rsidR="007E539B">
        <w:rPr>
          <w:rFonts w:ascii="Arial" w:hAnsi="Arial" w:cs="Arial"/>
          <w:lang w:val="ru-RU"/>
        </w:rPr>
        <w:t>1.1.6/18</w:t>
      </w:r>
      <w:r w:rsidR="00AC35BD">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29"/>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29"/>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AC47EA" w:rsidRDefault="00EE0FA4" w:rsidP="00EE0FA4">
      <w:pPr>
        <w:pStyle w:val="ListParagraph"/>
        <w:jc w:val="both"/>
        <w:rPr>
          <w:rFonts w:ascii="Arial" w:hAnsi="Arial" w:cs="Arial"/>
          <w:iCs/>
        </w:rPr>
      </w:pPr>
    </w:p>
    <w:p w:rsidR="00EE0FA4" w:rsidRPr="00AC47EA" w:rsidRDefault="00EE0FA4" w:rsidP="00EE0FA4">
      <w:pPr>
        <w:pStyle w:val="ListParagraph"/>
        <w:ind w:left="1710"/>
        <w:jc w:val="both"/>
        <w:rPr>
          <w:rFonts w:ascii="Arial" w:hAnsi="Arial" w:cs="Arial"/>
          <w:b/>
          <w:i/>
          <w:iCs/>
          <w:color w:val="auto"/>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Понуђач:</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447B01" w:rsidRDefault="00EE0FA4" w:rsidP="00EE0FA4">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447B01">
        <w:rPr>
          <w:rFonts w:ascii="Arial" w:hAnsi="Arial" w:cs="Arial"/>
          <w:b/>
          <w:bCs/>
          <w:i/>
          <w:iCs/>
          <w:color w:val="auto"/>
          <w:u w:val="single"/>
        </w:rPr>
        <w:t>Уколико понуду подноси група понуђача,</w:t>
      </w:r>
      <w:r w:rsidRPr="00447B01">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447B01">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447B01">
        <w:rPr>
          <w:rFonts w:ascii="Arial" w:hAnsi="Arial" w:cs="Arial"/>
          <w:bCs/>
          <w:iCs/>
          <w:color w:val="auto"/>
        </w:rPr>
        <w:t>став</w:t>
      </w:r>
      <w:proofErr w:type="gramEnd"/>
      <w:r w:rsidRPr="00447B01">
        <w:rPr>
          <w:rFonts w:ascii="Arial" w:hAnsi="Arial" w:cs="Arial"/>
          <w:bCs/>
          <w:iCs/>
          <w:color w:val="auto"/>
        </w:rPr>
        <w:t xml:space="preserve"> 1. </w:t>
      </w:r>
      <w:proofErr w:type="gramStart"/>
      <w:r w:rsidRPr="00447B01">
        <w:rPr>
          <w:rFonts w:ascii="Arial" w:hAnsi="Arial" w:cs="Arial"/>
          <w:bCs/>
          <w:iCs/>
          <w:color w:val="auto"/>
        </w:rPr>
        <w:t>тач</w:t>
      </w:r>
      <w:proofErr w:type="gramEnd"/>
      <w:r w:rsidRPr="00447B01">
        <w:rPr>
          <w:rFonts w:ascii="Arial" w:hAnsi="Arial" w:cs="Arial"/>
          <w:bCs/>
          <w:iCs/>
          <w:color w:val="auto"/>
        </w:rPr>
        <w:t xml:space="preserve">. 1) </w:t>
      </w:r>
      <w:proofErr w:type="gramStart"/>
      <w:r w:rsidRPr="00447B01">
        <w:rPr>
          <w:rFonts w:ascii="Arial" w:hAnsi="Arial" w:cs="Arial"/>
          <w:bCs/>
          <w:iCs/>
          <w:color w:val="auto"/>
        </w:rPr>
        <w:t>до</w:t>
      </w:r>
      <w:proofErr w:type="gramEnd"/>
      <w:r w:rsidRPr="00447B01">
        <w:rPr>
          <w:rFonts w:ascii="Arial" w:hAnsi="Arial" w:cs="Arial"/>
          <w:bCs/>
          <w:iCs/>
          <w:color w:val="auto"/>
        </w:rPr>
        <w:t xml:space="preserve"> 4) ЗЈН, а да додатне услове испуњавају заједно</w:t>
      </w:r>
      <w:r w:rsidRPr="00447B01">
        <w:rPr>
          <w:rFonts w:ascii="Arial" w:hAnsi="Arial" w:cs="Arial"/>
          <w:bCs/>
          <w:i/>
          <w:iCs/>
          <w:color w:val="auto"/>
          <w:sz w:val="22"/>
          <w:szCs w:val="22"/>
        </w:rPr>
        <w:t xml:space="preserve">. </w:t>
      </w:r>
    </w:p>
    <w:p w:rsidR="00EE0FA4" w:rsidRDefault="00EE0FA4"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Default="00AC35BD" w:rsidP="00EE0FA4">
      <w:pPr>
        <w:pStyle w:val="ListParagraph"/>
        <w:ind w:left="0"/>
        <w:jc w:val="both"/>
        <w:rPr>
          <w:rFonts w:ascii="Arial" w:hAnsi="Arial" w:cs="Arial"/>
          <w:bCs/>
          <w:i/>
          <w:iCs/>
          <w:color w:val="FF0000"/>
          <w:sz w:val="22"/>
          <w:szCs w:val="22"/>
        </w:rPr>
      </w:pPr>
    </w:p>
    <w:p w:rsidR="00AC35BD" w:rsidRPr="00816605" w:rsidRDefault="00AC35BD" w:rsidP="00EE0FA4">
      <w:pPr>
        <w:pStyle w:val="ListParagraph"/>
        <w:ind w:left="0"/>
        <w:jc w:val="both"/>
        <w:rPr>
          <w:rFonts w:ascii="Arial" w:hAnsi="Arial" w:cs="Arial"/>
          <w:bCs/>
          <w:i/>
          <w:iCs/>
          <w:color w:val="FF0000"/>
          <w:sz w:val="22"/>
          <w:szCs w:val="22"/>
        </w:rPr>
      </w:pPr>
    </w:p>
    <w:p w:rsidR="00EE0FA4" w:rsidRDefault="00EE0FA4" w:rsidP="00EE0FA4">
      <w:pPr>
        <w:tabs>
          <w:tab w:val="left" w:pos="6028"/>
        </w:tabs>
        <w:autoSpaceDE w:val="0"/>
        <w:spacing w:line="240" w:lineRule="auto"/>
        <w:ind w:left="360"/>
        <w:rPr>
          <w:rFonts w:ascii="Arial" w:hAnsi="Arial" w:cs="Arial"/>
          <w:bCs/>
          <w:iCs/>
          <w:lang w:val="ru-RU"/>
        </w:rPr>
      </w:pPr>
    </w:p>
    <w:p w:rsidR="00EE0FA4" w:rsidRPr="00AC47EA" w:rsidRDefault="00EE0FA4" w:rsidP="00EE0FA4">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EE0FA4" w:rsidRPr="00AC47EA" w:rsidRDefault="00EE0FA4" w:rsidP="00EE0FA4">
      <w:pPr>
        <w:jc w:val="right"/>
        <w:rPr>
          <w:rFonts w:ascii="Arial" w:hAnsi="Arial" w:cs="Arial"/>
          <w:b/>
          <w:bCs/>
          <w:sz w:val="28"/>
          <w:szCs w:val="28"/>
        </w:rPr>
      </w:pPr>
    </w:p>
    <w:p w:rsidR="00EE0FA4" w:rsidRPr="00AC47EA" w:rsidRDefault="00EE0FA4" w:rsidP="00EE0FA4">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EE0FA4" w:rsidRDefault="00EE0FA4" w:rsidP="00EE0FA4">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EE0FA4" w:rsidRDefault="00EE0FA4" w:rsidP="00EE0FA4">
      <w:pPr>
        <w:jc w:val="center"/>
        <w:rPr>
          <w:rFonts w:ascii="Arial" w:hAnsi="Arial" w:cs="Arial"/>
          <w:b/>
          <w:bCs/>
        </w:rPr>
      </w:pPr>
    </w:p>
    <w:p w:rsidR="00EE0FA4" w:rsidRPr="00AC47EA" w:rsidRDefault="00EE0FA4" w:rsidP="00EE0FA4">
      <w:pPr>
        <w:jc w:val="center"/>
        <w:rPr>
          <w:rFonts w:ascii="Arial" w:hAnsi="Arial" w:cs="Arial"/>
          <w:b/>
          <w:bCs/>
        </w:rPr>
      </w:pPr>
    </w:p>
    <w:p w:rsidR="00EE0FA4" w:rsidRPr="00AC47EA" w:rsidRDefault="00AC35BD" w:rsidP="00EE0FA4">
      <w:pPr>
        <w:jc w:val="both"/>
        <w:rPr>
          <w:rFonts w:ascii="Arial" w:hAnsi="Arial" w:cs="Arial"/>
        </w:rPr>
      </w:pPr>
      <w:proofErr w:type="gramStart"/>
      <w:r>
        <w:rPr>
          <w:rFonts w:ascii="Arial" w:hAnsi="Arial" w:cs="Arial"/>
        </w:rPr>
        <w:t>У складу са чланом 77.</w:t>
      </w:r>
      <w:proofErr w:type="gramEnd"/>
      <w:r>
        <w:rPr>
          <w:rFonts w:ascii="Arial" w:hAnsi="Arial" w:cs="Arial"/>
        </w:rPr>
        <w:t xml:space="preserve"> </w:t>
      </w:r>
      <w:proofErr w:type="gramStart"/>
      <w:r>
        <w:rPr>
          <w:rFonts w:ascii="Arial" w:hAnsi="Arial" w:cs="Arial"/>
        </w:rPr>
        <w:t>став</w:t>
      </w:r>
      <w:proofErr w:type="gramEnd"/>
      <w:r>
        <w:rPr>
          <w:rFonts w:ascii="Arial" w:hAnsi="Arial" w:cs="Arial"/>
        </w:rPr>
        <w:t xml:space="preserve">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00EE0FA4" w:rsidRPr="00AC47EA">
        <w:rPr>
          <w:rFonts w:ascii="Arial" w:hAnsi="Arial" w:cs="Arial"/>
        </w:rPr>
        <w:t xml:space="preserve">од пуном материјалном и кривичном одговорношћу, </w:t>
      </w:r>
      <w:r w:rsidR="00EE0FA4">
        <w:rPr>
          <w:rFonts w:ascii="Arial" w:hAnsi="Arial" w:cs="Arial"/>
          <w:lang w:val="sr-Cyrl-CS"/>
        </w:rPr>
        <w:t>као заступник подизвођача</w:t>
      </w:r>
      <w:r w:rsidR="00EE0FA4" w:rsidRPr="00AC47EA">
        <w:rPr>
          <w:rFonts w:ascii="Arial" w:hAnsi="Arial" w:cs="Arial"/>
          <w:lang w:val="sr-Cyrl-CS"/>
        </w:rPr>
        <w:t xml:space="preserve">, </w:t>
      </w:r>
      <w:r w:rsidR="00EE0FA4" w:rsidRPr="00AC47EA">
        <w:rPr>
          <w:rFonts w:ascii="Arial" w:hAnsi="Arial" w:cs="Arial"/>
        </w:rPr>
        <w:t>дајем следећу</w:t>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r w:rsidR="00EE0FA4" w:rsidRPr="00AC47EA">
        <w:rPr>
          <w:rFonts w:ascii="Arial" w:hAnsi="Arial" w:cs="Arial"/>
        </w:rPr>
        <w:tab/>
      </w:r>
    </w:p>
    <w:p w:rsidR="00EE0FA4" w:rsidRPr="00AC47EA" w:rsidRDefault="00EE0FA4" w:rsidP="00EE0FA4">
      <w:pPr>
        <w:jc w:val="both"/>
        <w:rPr>
          <w:rFonts w:ascii="Arial" w:hAnsi="Arial" w:cs="Arial"/>
        </w:rPr>
      </w:pPr>
    </w:p>
    <w:p w:rsidR="00EE0FA4" w:rsidRPr="00AC47EA" w:rsidRDefault="00EE0FA4" w:rsidP="00EE0FA4">
      <w:pPr>
        <w:jc w:val="center"/>
        <w:rPr>
          <w:rFonts w:ascii="Arial" w:hAnsi="Arial" w:cs="Arial"/>
          <w:b/>
        </w:rPr>
      </w:pPr>
      <w:r w:rsidRPr="00AC47EA">
        <w:rPr>
          <w:rFonts w:ascii="Arial" w:hAnsi="Arial" w:cs="Arial"/>
          <w:b/>
        </w:rPr>
        <w:t>И З Ј А В У</w:t>
      </w:r>
    </w:p>
    <w:p w:rsidR="00EE0FA4" w:rsidRPr="00AC47EA" w:rsidRDefault="00EE0FA4" w:rsidP="00EE0FA4">
      <w:pPr>
        <w:jc w:val="center"/>
        <w:rPr>
          <w:rFonts w:ascii="Arial" w:hAnsi="Arial" w:cs="Arial"/>
        </w:rPr>
      </w:pPr>
    </w:p>
    <w:p w:rsidR="00EE0FA4" w:rsidRDefault="00EE0FA4" w:rsidP="00EE0FA4">
      <w:pPr>
        <w:jc w:val="both"/>
        <w:rPr>
          <w:rFonts w:ascii="Arial" w:hAnsi="Arial" w:cs="Arial"/>
          <w:lang w:val="sr-Cyrl-CS"/>
        </w:rPr>
      </w:pPr>
    </w:p>
    <w:p w:rsidR="00EE0FA4" w:rsidRDefault="00EE0FA4" w:rsidP="00EE0FA4">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Pr="00EE0FA4">
        <w:rPr>
          <w:rFonts w:ascii="Arial" w:hAnsi="Arial" w:cs="Arial"/>
          <w:b/>
          <w:lang w:val="sr-Cyrl-CS"/>
        </w:rPr>
        <w:t xml:space="preserve"> </w:t>
      </w:r>
      <w:r w:rsidRPr="00BC1360">
        <w:rPr>
          <w:rFonts w:ascii="Arial" w:hAnsi="Arial" w:cs="Arial"/>
          <w:b/>
          <w:lang w:val="sr-Cyrl-CS"/>
        </w:rPr>
        <w:t>Набавка</w:t>
      </w:r>
      <w:r>
        <w:rPr>
          <w:rFonts w:ascii="Arial" w:hAnsi="Arial" w:cs="Arial"/>
          <w:lang w:val="sr-Cyrl-CS"/>
        </w:rPr>
        <w:t xml:space="preserve"> </w:t>
      </w:r>
      <w:r w:rsidRPr="00251513">
        <w:rPr>
          <w:rFonts w:ascii="Arial" w:hAnsi="Arial" w:cs="Arial"/>
          <w:b/>
          <w:lang w:val="sr-Cyrl-CS"/>
        </w:rPr>
        <w:t>каменог агрегата</w:t>
      </w:r>
      <w:r w:rsidRPr="00251513">
        <w:rPr>
          <w:rFonts w:ascii="Arial" w:hAnsi="Arial" w:cs="Arial"/>
          <w:b/>
        </w:rPr>
        <w:t xml:space="preserve"> </w:t>
      </w:r>
      <w:r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Pr="00251513">
        <w:rPr>
          <w:rFonts w:ascii="Arial" w:hAnsi="Arial" w:cs="Arial"/>
          <w:b/>
        </w:rPr>
        <w:t>,</w:t>
      </w:r>
      <w:r>
        <w:rPr>
          <w:rFonts w:ascii="Arial" w:hAnsi="Arial" w:cs="Arial"/>
          <w:b/>
        </w:rPr>
        <w:t xml:space="preserve"> </w:t>
      </w:r>
      <w:r w:rsidRPr="00EE0FA4">
        <w:rPr>
          <w:rFonts w:ascii="Arial" w:hAnsi="Arial" w:cs="Arial"/>
        </w:rPr>
        <w:t xml:space="preserve">интерни </w:t>
      </w:r>
      <w:r>
        <w:rPr>
          <w:rFonts w:ascii="Arial" w:hAnsi="Arial" w:cs="Arial"/>
          <w:lang w:val="sr-Cyrl-CS"/>
        </w:rPr>
        <w:t>б</w:t>
      </w:r>
      <w:r>
        <w:rPr>
          <w:rFonts w:ascii="Arial" w:hAnsi="Arial" w:cs="Arial"/>
        </w:rPr>
        <w:t xml:space="preserve">рој </w:t>
      </w:r>
      <w:r w:rsidR="007E539B">
        <w:rPr>
          <w:rFonts w:ascii="Arial" w:hAnsi="Arial" w:cs="Arial"/>
          <w:lang w:val="sr-Cyrl-CS"/>
        </w:rPr>
        <w:t>2/18</w:t>
      </w:r>
      <w:r>
        <w:rPr>
          <w:rFonts w:ascii="Arial" w:hAnsi="Arial" w:cs="Arial"/>
          <w:lang w:val="sr-Cyrl-CS"/>
        </w:rPr>
        <w:t>, н</w:t>
      </w:r>
      <w:r w:rsidRPr="00EE0FA4">
        <w:rPr>
          <w:rFonts w:ascii="Arial" w:hAnsi="Arial" w:cs="Arial"/>
          <w:lang w:val="ru-RU"/>
        </w:rPr>
        <w:t xml:space="preserve">аведене у Плану јавних набавки под бројем </w:t>
      </w:r>
      <w:r w:rsidR="007E539B">
        <w:rPr>
          <w:rFonts w:ascii="Arial" w:hAnsi="Arial" w:cs="Arial"/>
          <w:lang w:val="ru-RU"/>
        </w:rPr>
        <w:t>1.1.6/18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w:t>
      </w:r>
      <w:r>
        <w:rPr>
          <w:rFonts w:ascii="Arial" w:hAnsi="Arial" w:cs="Arial"/>
        </w:rPr>
        <w:t xml:space="preserve"> 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EE0FA4" w:rsidRPr="001D78E6" w:rsidRDefault="00EE0FA4" w:rsidP="00EE0FA4">
      <w:pPr>
        <w:jc w:val="both"/>
        <w:rPr>
          <w:rFonts w:ascii="Arial" w:hAnsi="Arial" w:cs="Arial"/>
          <w:iCs/>
        </w:rPr>
      </w:pPr>
    </w:p>
    <w:p w:rsidR="00EE0FA4" w:rsidRPr="00AC47EA" w:rsidRDefault="00EE0FA4" w:rsidP="00EE0FA4">
      <w:pPr>
        <w:pStyle w:val="ListParagraph"/>
        <w:numPr>
          <w:ilvl w:val="0"/>
          <w:numId w:val="30"/>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EE0FA4" w:rsidRPr="00AC47EA"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EE0FA4" w:rsidRPr="00386E5E" w:rsidRDefault="00EE0FA4" w:rsidP="00EE0FA4">
      <w:pPr>
        <w:pStyle w:val="ListParagraph"/>
        <w:numPr>
          <w:ilvl w:val="0"/>
          <w:numId w:val="30"/>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EE0FA4" w:rsidRPr="00C75169" w:rsidRDefault="00EE0FA4" w:rsidP="00EE0FA4">
      <w:pPr>
        <w:pStyle w:val="ListParagraph"/>
        <w:ind w:left="1080"/>
        <w:jc w:val="both"/>
        <w:rPr>
          <w:rFonts w:ascii="Arial" w:hAnsi="Arial" w:cs="Arial"/>
          <w:iCs/>
          <w:lang w:val="sr-Cyrl-CS"/>
        </w:rPr>
      </w:pPr>
    </w:p>
    <w:p w:rsidR="00EE0FA4" w:rsidRPr="00AC47EA" w:rsidRDefault="00EE0FA4" w:rsidP="00EE0FA4">
      <w:pPr>
        <w:pStyle w:val="ListParagraph"/>
        <w:jc w:val="both"/>
        <w:rPr>
          <w:rFonts w:ascii="Arial" w:hAnsi="Arial" w:cs="Arial"/>
          <w:iCs/>
        </w:rPr>
      </w:pPr>
    </w:p>
    <w:p w:rsidR="00EE0FA4" w:rsidRPr="00AC47EA" w:rsidRDefault="00EE0FA4" w:rsidP="00EE0FA4">
      <w:pPr>
        <w:jc w:val="both"/>
        <w:rPr>
          <w:rFonts w:ascii="Arial" w:hAnsi="Arial" w:cs="Arial"/>
          <w:i/>
          <w:lang w:val="sr-Cyrl-CS"/>
        </w:rPr>
      </w:pPr>
    </w:p>
    <w:p w:rsidR="00EE0FA4" w:rsidRPr="00AC47EA" w:rsidRDefault="00EE0FA4" w:rsidP="00EE0FA4">
      <w:pPr>
        <w:rPr>
          <w:rFonts w:ascii="Arial" w:hAnsi="Arial" w:cs="Arial"/>
        </w:rPr>
      </w:pPr>
      <w:r w:rsidRPr="00AC47EA">
        <w:rPr>
          <w:rFonts w:ascii="Arial" w:hAnsi="Arial" w:cs="Arial"/>
        </w:rPr>
        <w:t>Место</w:t>
      </w:r>
      <w:proofErr w:type="gramStart"/>
      <w:r w:rsidRPr="00AC47EA">
        <w:rPr>
          <w:rFonts w:ascii="Arial" w:hAnsi="Arial" w:cs="Arial"/>
        </w:rPr>
        <w:t>:_</w:t>
      </w:r>
      <w:proofErr w:type="gramEnd"/>
      <w:r w:rsidRPr="00AC47EA">
        <w:rPr>
          <w:rFonts w:ascii="Arial" w:hAnsi="Arial" w:cs="Arial"/>
        </w:rPr>
        <w:t>____________                                                            П</w:t>
      </w:r>
      <w:r>
        <w:rPr>
          <w:rFonts w:ascii="Arial" w:hAnsi="Arial" w:cs="Arial"/>
        </w:rPr>
        <w:t>одизвођач</w:t>
      </w:r>
      <w:r w:rsidRPr="00AC47EA">
        <w:rPr>
          <w:rFonts w:ascii="Arial" w:hAnsi="Arial" w:cs="Arial"/>
        </w:rPr>
        <w:t>:</w:t>
      </w:r>
    </w:p>
    <w:p w:rsidR="00EE0FA4" w:rsidRPr="00AC47EA" w:rsidRDefault="00EE0FA4" w:rsidP="00EE0FA4">
      <w:pPr>
        <w:rPr>
          <w:rFonts w:ascii="Arial" w:hAnsi="Arial" w:cs="Arial"/>
          <w:b/>
          <w:bCs/>
          <w:i/>
          <w:color w:val="auto"/>
        </w:rPr>
      </w:pPr>
      <w:r w:rsidRPr="00AC47EA">
        <w:rPr>
          <w:rFonts w:ascii="Arial" w:hAnsi="Arial" w:cs="Arial"/>
        </w:rPr>
        <w:t>Датум</w:t>
      </w:r>
      <w:proofErr w:type="gramStart"/>
      <w:r w:rsidRPr="00AC47EA">
        <w:rPr>
          <w:rFonts w:ascii="Arial" w:hAnsi="Arial" w:cs="Arial"/>
        </w:rPr>
        <w:t>:_</w:t>
      </w:r>
      <w:proofErr w:type="gramEnd"/>
      <w:r w:rsidRPr="00AC47EA">
        <w:rPr>
          <w:rFonts w:ascii="Arial" w:hAnsi="Arial" w:cs="Arial"/>
        </w:rPr>
        <w:t xml:space="preserve">____________                         М.П.                     _____________________                                                        </w:t>
      </w:r>
    </w:p>
    <w:p w:rsidR="00EE0FA4" w:rsidRPr="00AC47EA" w:rsidRDefault="00EE0FA4" w:rsidP="00EE0FA4">
      <w:pPr>
        <w:pStyle w:val="BodyText2"/>
        <w:spacing w:line="100" w:lineRule="atLeast"/>
        <w:jc w:val="both"/>
        <w:rPr>
          <w:rFonts w:ascii="Arial" w:hAnsi="Arial" w:cs="Arial"/>
          <w:b/>
          <w:bCs/>
          <w:i/>
          <w:color w:val="auto"/>
        </w:rPr>
      </w:pPr>
    </w:p>
    <w:p w:rsidR="00EE0FA4" w:rsidRPr="00C75169" w:rsidRDefault="00EE0FA4" w:rsidP="00EE0FA4">
      <w:pPr>
        <w:pStyle w:val="ListParagraph"/>
        <w:ind w:left="0"/>
        <w:jc w:val="both"/>
        <w:rPr>
          <w:rFonts w:ascii="Arial" w:hAnsi="Arial" w:cs="Arial"/>
          <w:bCs/>
          <w:i/>
          <w:iCs/>
          <w:color w:val="auto"/>
          <w:sz w:val="22"/>
          <w:szCs w:val="22"/>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444BC8" w:rsidRDefault="00EE0FA4" w:rsidP="00EE0FA4">
      <w:pPr>
        <w:pStyle w:val="BodyText2"/>
        <w:spacing w:line="100" w:lineRule="atLeast"/>
        <w:jc w:val="both"/>
        <w:rPr>
          <w:rFonts w:ascii="Arial" w:hAnsi="Arial" w:cs="Arial"/>
          <w:b/>
          <w:bCs/>
          <w:i/>
          <w:color w:val="auto"/>
        </w:rPr>
      </w:pPr>
    </w:p>
    <w:p w:rsidR="00EE0FA4" w:rsidRDefault="00EE0FA4" w:rsidP="00EE0FA4">
      <w:pPr>
        <w:rPr>
          <w:rFonts w:ascii="Arial" w:hAnsi="Arial" w:cs="Arial"/>
          <w:b/>
          <w:bCs/>
          <w:i/>
          <w:iCs/>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992ACA" w:rsidRDefault="00992ACA" w:rsidP="00992ACA">
      <w:pPr>
        <w:pStyle w:val="ListParagraph"/>
        <w:tabs>
          <w:tab w:val="left" w:pos="680"/>
        </w:tabs>
        <w:ind w:left="0"/>
        <w:jc w:val="both"/>
        <w:rPr>
          <w:rFonts w:ascii="Arial" w:eastAsia="TimesNewRomanPSMT" w:hAnsi="Arial" w:cs="Arial"/>
          <w:bCs/>
          <w:lang w:val="ru-RU"/>
        </w:rPr>
      </w:pPr>
    </w:p>
    <w:p w:rsidR="005271D2" w:rsidRPr="00CF0B41" w:rsidRDefault="005271D2" w:rsidP="004943EA">
      <w:pPr>
        <w:jc w:val="both"/>
        <w:rPr>
          <w:rFonts w:ascii="Arial" w:hAnsi="Arial" w:cs="Arial"/>
        </w:rPr>
      </w:pPr>
    </w:p>
    <w:p w:rsidR="00E17AC8" w:rsidRDefault="00E17AC8" w:rsidP="004943EA">
      <w:pPr>
        <w:jc w:val="both"/>
        <w:rPr>
          <w:rFonts w:ascii="Arial" w:hAnsi="Arial" w:cs="Arial"/>
          <w:lang w:val="sr-Cyrl-CS"/>
        </w:rPr>
      </w:pPr>
    </w:p>
    <w:p w:rsidR="00AC35BD" w:rsidRPr="00AC47EA" w:rsidRDefault="00AC35BD" w:rsidP="00AC35BD">
      <w:pPr>
        <w:jc w:val="right"/>
        <w:rPr>
          <w:rFonts w:ascii="Arial" w:hAnsi="Arial" w:cs="Arial"/>
          <w:b/>
          <w:bCs/>
          <w:sz w:val="28"/>
          <w:szCs w:val="28"/>
        </w:rPr>
      </w:pPr>
      <w:r>
        <w:rPr>
          <w:rFonts w:ascii="Arial" w:hAnsi="Arial" w:cs="Arial"/>
          <w:b/>
          <w:bCs/>
          <w:sz w:val="28"/>
          <w:szCs w:val="28"/>
        </w:rPr>
        <w:lastRenderedPageBreak/>
        <w:t>(ОБРАЗАЦ 7</w:t>
      </w:r>
      <w:r w:rsidRPr="00AC47EA">
        <w:rPr>
          <w:rFonts w:ascii="Arial" w:hAnsi="Arial" w:cs="Arial"/>
          <w:b/>
          <w:bCs/>
          <w:sz w:val="28"/>
          <w:szCs w:val="28"/>
        </w:rPr>
        <w:t>)</w:t>
      </w:r>
    </w:p>
    <w:p w:rsidR="00AC35BD" w:rsidRDefault="00AC35BD" w:rsidP="004943EA">
      <w:pPr>
        <w:jc w:val="both"/>
        <w:rPr>
          <w:rFonts w:ascii="Arial" w:hAnsi="Arial" w:cs="Arial"/>
          <w:lang w:val="sr-Cyrl-CS"/>
        </w:rPr>
      </w:pPr>
    </w:p>
    <w:p w:rsidR="00AC35BD" w:rsidRPr="00AC35BD" w:rsidRDefault="00AC35BD" w:rsidP="00AC35BD">
      <w:pPr>
        <w:jc w:val="center"/>
        <w:rPr>
          <w:rFonts w:ascii="Arial" w:hAnsi="Arial" w:cs="Arial"/>
          <w:b/>
          <w:sz w:val="28"/>
          <w:szCs w:val="28"/>
          <w:lang w:val="sr-Cyrl-CS"/>
        </w:rPr>
      </w:pPr>
      <w:r w:rsidRPr="00AC35BD">
        <w:rPr>
          <w:rFonts w:ascii="Arial" w:hAnsi="Arial" w:cs="Arial"/>
          <w:b/>
          <w:sz w:val="28"/>
          <w:szCs w:val="28"/>
          <w:lang w:val="sr-Cyrl-CS"/>
        </w:rPr>
        <w:t>ИЗЈАВА О ТЕХНИЧКОМ КАПАЦИТЕТУ</w:t>
      </w:r>
    </w:p>
    <w:p w:rsidR="00AC35BD" w:rsidRPr="004943EA" w:rsidRDefault="00AC35BD" w:rsidP="004943EA">
      <w:pPr>
        <w:jc w:val="both"/>
        <w:rPr>
          <w:rFonts w:ascii="Arial" w:hAnsi="Arial" w:cs="Arial"/>
          <w:lang w:val="sr-Cyrl-CS"/>
        </w:rPr>
      </w:pPr>
    </w:p>
    <w:p w:rsidR="00AC35BD" w:rsidRPr="00A64E1F" w:rsidRDefault="00AC35BD" w:rsidP="00AC35BD">
      <w:pPr>
        <w:suppressAutoHyphens w:val="0"/>
        <w:autoSpaceDE w:val="0"/>
        <w:autoSpaceDN w:val="0"/>
        <w:adjustRightInd w:val="0"/>
        <w:spacing w:line="240" w:lineRule="auto"/>
        <w:rPr>
          <w:rFonts w:ascii="Arial" w:eastAsia="Times New Roman" w:hAnsi="Arial" w:cs="Arial"/>
          <w:color w:val="auto"/>
          <w:kern w:val="0"/>
          <w:lang w:eastAsia="en-US"/>
        </w:rPr>
      </w:pPr>
    </w:p>
    <w:p w:rsidR="00AC35BD" w:rsidRPr="00ED5E11" w:rsidRDefault="00AC35BD" w:rsidP="00AC35BD">
      <w:pPr>
        <w:jc w:val="center"/>
        <w:rPr>
          <w:rFonts w:ascii="Arial" w:hAnsi="Arial" w:cs="Arial"/>
          <w:b/>
          <w:lang w:val="sr-Cyrl-CS"/>
        </w:rPr>
      </w:pPr>
    </w:p>
    <w:p w:rsidR="00AC35BD" w:rsidRDefault="00AC35BD" w:rsidP="00AC35BD">
      <w:pPr>
        <w:rPr>
          <w:rFonts w:ascii="Arial" w:hAnsi="Arial" w:cs="Arial"/>
          <w:lang w:val="sr-Cyrl-CS"/>
        </w:rPr>
      </w:pPr>
    </w:p>
    <w:p w:rsidR="00AC35BD" w:rsidRPr="00ED5E11" w:rsidRDefault="00AC35BD" w:rsidP="00AC35BD">
      <w:pPr>
        <w:rPr>
          <w:rFonts w:ascii="Arial" w:hAnsi="Arial" w:cs="Arial"/>
          <w:lang w:val="sr-Cyrl-CS"/>
        </w:rPr>
      </w:pPr>
    </w:p>
    <w:p w:rsidR="00AC35BD" w:rsidRPr="00A64E1F" w:rsidRDefault="00AC35BD" w:rsidP="00AC35B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AC35BD" w:rsidRPr="00ED5E11" w:rsidRDefault="00AC35BD" w:rsidP="00AC35B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Default="00AC35BD" w:rsidP="00AC35BD">
      <w:pPr>
        <w:ind w:left="601"/>
        <w:jc w:val="center"/>
        <w:rPr>
          <w:rFonts w:ascii="Arial" w:hAnsi="Arial" w:cs="Arial"/>
          <w:b/>
          <w:bCs/>
          <w:lang w:val="sr-Cyrl-CS"/>
        </w:rPr>
      </w:pPr>
    </w:p>
    <w:p w:rsidR="00AC35BD" w:rsidRPr="00ED5E11" w:rsidRDefault="00AC35BD" w:rsidP="00AC35BD">
      <w:pPr>
        <w:rPr>
          <w:rFonts w:ascii="Arial" w:hAnsi="Arial" w:cs="Arial"/>
          <w:b/>
          <w:bCs/>
          <w:lang w:val="sr-Cyrl-CS"/>
        </w:rPr>
      </w:pPr>
    </w:p>
    <w:p w:rsidR="00AC35BD" w:rsidRPr="00AF333F" w:rsidRDefault="00AC35BD" w:rsidP="00AC35BD">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AC35BD" w:rsidRPr="00A64E1F" w:rsidRDefault="00AC35BD" w:rsidP="00AC35BD">
      <w:pPr>
        <w:ind w:left="600"/>
        <w:rPr>
          <w:rFonts w:ascii="Arial" w:hAnsi="Arial" w:cs="Arial"/>
          <w:b/>
          <w:bCs/>
          <w:lang w:val="sr-Cyrl-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AC35BD"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043DE1" w:rsidRDefault="00AC35BD" w:rsidP="00AC35BD">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AC35BD" w:rsidRDefault="00AC35BD" w:rsidP="00AC35BD">
      <w:pPr>
        <w:pStyle w:val="Bodytext0"/>
        <w:numPr>
          <w:ilvl w:val="0"/>
          <w:numId w:val="10"/>
        </w:numPr>
        <w:shd w:val="clear" w:color="auto" w:fill="auto"/>
        <w:tabs>
          <w:tab w:val="left" w:pos="746"/>
        </w:tabs>
        <w:spacing w:before="0" w:after="0" w:line="250" w:lineRule="exact"/>
        <w:ind w:right="20"/>
        <w:jc w:val="both"/>
        <w:rPr>
          <w:rFonts w:ascii="Arial" w:hAnsi="Arial" w:cs="Arial"/>
          <w:sz w:val="24"/>
          <w:szCs w:val="24"/>
          <w:lang w:val="ru-RU"/>
        </w:rPr>
      </w:pPr>
      <w:r>
        <w:rPr>
          <w:rFonts w:ascii="Arial" w:hAnsi="Arial" w:cs="Arial"/>
          <w:iCs/>
          <w:sz w:val="24"/>
          <w:szCs w:val="24"/>
          <w:lang w:val="sr-Cyrl-CS"/>
        </w:rPr>
        <w:t>М</w:t>
      </w:r>
      <w:r w:rsidRPr="00043DE1">
        <w:rPr>
          <w:rFonts w:ascii="Arial" w:hAnsi="Arial" w:cs="Arial"/>
          <w:iCs/>
          <w:sz w:val="24"/>
          <w:szCs w:val="24"/>
          <w:lang w:val="sr-Cyrl-CS"/>
        </w:rPr>
        <w:t>ашина</w:t>
      </w:r>
      <w:r>
        <w:rPr>
          <w:rFonts w:ascii="Arial" w:hAnsi="Arial" w:cs="Arial"/>
          <w:iCs/>
          <w:sz w:val="24"/>
          <w:szCs w:val="24"/>
          <w:lang w:val="sr-Cyrl-CS"/>
        </w:rPr>
        <w:t xml:space="preserve"> дробилица, минималног дневног капацитета 1500 тона           </w:t>
      </w:r>
      <w:r w:rsidRPr="00043DE1">
        <w:rPr>
          <w:rFonts w:ascii="Arial" w:hAnsi="Arial" w:cs="Arial"/>
          <w:sz w:val="24"/>
          <w:szCs w:val="24"/>
          <w:lang w:val="ru-RU"/>
        </w:rPr>
        <w:t>____ ком,</w:t>
      </w:r>
    </w:p>
    <w:p w:rsidR="00AC35BD" w:rsidRPr="00043DE1"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043DE1" w:rsidRDefault="00AC35BD" w:rsidP="00AC35BD">
      <w:pPr>
        <w:pStyle w:val="Bodytext0"/>
        <w:numPr>
          <w:ilvl w:val="0"/>
          <w:numId w:val="10"/>
        </w:numPr>
        <w:shd w:val="clear" w:color="auto" w:fill="auto"/>
        <w:tabs>
          <w:tab w:val="left" w:pos="746"/>
        </w:tabs>
        <w:spacing w:before="0" w:after="0" w:line="250" w:lineRule="exact"/>
        <w:ind w:right="20"/>
        <w:jc w:val="both"/>
        <w:rPr>
          <w:rFonts w:ascii="Arial" w:hAnsi="Arial" w:cs="Arial"/>
          <w:sz w:val="24"/>
          <w:szCs w:val="24"/>
          <w:lang w:val="ru-RU"/>
        </w:rPr>
      </w:pPr>
      <w:r w:rsidRPr="00043DE1">
        <w:rPr>
          <w:rFonts w:ascii="Arial" w:hAnsi="Arial" w:cs="Arial"/>
          <w:sz w:val="24"/>
          <w:szCs w:val="24"/>
          <w:lang w:val="ru-RU"/>
        </w:rPr>
        <w:t>Камион</w:t>
      </w:r>
      <w:r>
        <w:rPr>
          <w:rFonts w:ascii="Arial" w:hAnsi="Arial" w:cs="Arial"/>
          <w:sz w:val="24"/>
          <w:szCs w:val="24"/>
          <w:lang w:val="ru-RU"/>
        </w:rPr>
        <w:t>и</w:t>
      </w:r>
      <w:r w:rsidRPr="00043DE1">
        <w:rPr>
          <w:rFonts w:ascii="Arial" w:hAnsi="Arial" w:cs="Arial"/>
          <w:sz w:val="24"/>
          <w:szCs w:val="24"/>
          <w:lang w:val="ru-RU"/>
        </w:rPr>
        <w:t xml:space="preserve"> кипер</w:t>
      </w:r>
      <w:r>
        <w:rPr>
          <w:rFonts w:ascii="Arial" w:hAnsi="Arial" w:cs="Arial"/>
          <w:sz w:val="24"/>
          <w:szCs w:val="24"/>
          <w:lang w:val="ru-RU"/>
        </w:rPr>
        <w:t>и</w:t>
      </w:r>
      <w:r w:rsidRPr="00043DE1">
        <w:rPr>
          <w:rFonts w:ascii="Arial" w:hAnsi="Arial" w:cs="Arial"/>
          <w:sz w:val="24"/>
          <w:szCs w:val="24"/>
          <w:lang w:val="ru-RU"/>
        </w:rPr>
        <w:t xml:space="preserve"> (носивости </w:t>
      </w:r>
      <w:r>
        <w:rPr>
          <w:rFonts w:ascii="Arial" w:hAnsi="Arial" w:cs="Arial"/>
          <w:sz w:val="24"/>
          <w:szCs w:val="24"/>
          <w:lang w:val="ru-RU"/>
        </w:rPr>
        <w:t>од 10 до</w:t>
      </w:r>
      <w:r w:rsidRPr="00043DE1">
        <w:rPr>
          <w:rFonts w:ascii="Arial" w:hAnsi="Arial" w:cs="Arial"/>
          <w:iCs/>
          <w:sz w:val="24"/>
          <w:szCs w:val="24"/>
          <w:lang w:val="sr-Cyrl-CS"/>
        </w:rPr>
        <w:t xml:space="preserve"> </w:t>
      </w:r>
      <w:r>
        <w:rPr>
          <w:rFonts w:ascii="Arial" w:hAnsi="Arial" w:cs="Arial"/>
          <w:iCs/>
          <w:sz w:val="24"/>
          <w:szCs w:val="24"/>
          <w:lang w:val="sr-Cyrl-CS"/>
        </w:rPr>
        <w:t>20</w:t>
      </w:r>
      <w:r w:rsidRPr="00043DE1">
        <w:rPr>
          <w:rFonts w:ascii="Arial" w:hAnsi="Arial" w:cs="Arial"/>
          <w:iCs/>
          <w:sz w:val="24"/>
          <w:szCs w:val="24"/>
          <w:lang w:val="sr-Cyrl-CS"/>
        </w:rPr>
        <w:t xml:space="preserve"> тона</w:t>
      </w:r>
      <w:r w:rsidRPr="00043DE1">
        <w:rPr>
          <w:rFonts w:ascii="Arial" w:hAnsi="Arial" w:cs="Arial"/>
          <w:sz w:val="24"/>
          <w:szCs w:val="24"/>
          <w:lang w:val="ru-RU"/>
        </w:rPr>
        <w:t xml:space="preserve">)     </w:t>
      </w:r>
      <w:r>
        <w:rPr>
          <w:rFonts w:ascii="Arial" w:hAnsi="Arial" w:cs="Arial"/>
          <w:sz w:val="24"/>
          <w:szCs w:val="24"/>
          <w:lang w:val="ru-RU"/>
        </w:rPr>
        <w:t xml:space="preserve">                                    ____ ком</w:t>
      </w:r>
      <w:r w:rsidRPr="00043DE1">
        <w:rPr>
          <w:rFonts w:ascii="Arial" w:hAnsi="Arial" w:cs="Arial"/>
          <w:sz w:val="24"/>
          <w:szCs w:val="24"/>
          <w:lang w:val="ru-RU"/>
        </w:rPr>
        <w:t xml:space="preserve">   </w:t>
      </w:r>
    </w:p>
    <w:p w:rsidR="00AC35BD" w:rsidRPr="006D5A4C" w:rsidRDefault="00AC35BD" w:rsidP="00AC35BD">
      <w:pPr>
        <w:tabs>
          <w:tab w:val="left" w:pos="8060"/>
        </w:tabs>
        <w:jc w:val="both"/>
        <w:rPr>
          <w:rFonts w:ascii="Arial" w:hAnsi="Arial" w:cs="Arial"/>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Pr="00ED5E11" w:rsidRDefault="00AC35BD" w:rsidP="00AC35BD">
      <w:pPr>
        <w:tabs>
          <w:tab w:val="left" w:pos="8060"/>
        </w:tabs>
        <w:jc w:val="both"/>
        <w:rPr>
          <w:rFonts w:ascii="Arial" w:hAnsi="Arial" w:cs="Arial"/>
          <w:lang w:val="sr-Cyrl-CS"/>
        </w:rPr>
      </w:pPr>
    </w:p>
    <w:p w:rsidR="00AC35BD" w:rsidRPr="00ED5E11" w:rsidRDefault="00AC35BD" w:rsidP="00AC35BD">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AC35BD" w:rsidRPr="00ED5E11" w:rsidRDefault="00AC35BD" w:rsidP="00AC35BD">
      <w:pPr>
        <w:tabs>
          <w:tab w:val="left" w:pos="2490"/>
        </w:tabs>
        <w:ind w:left="360"/>
        <w:jc w:val="both"/>
        <w:rPr>
          <w:rFonts w:ascii="Arial" w:hAnsi="Arial" w:cs="Arial"/>
          <w:lang w:val="sr-Latn-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r w:rsidRPr="00ED5E11">
        <w:rPr>
          <w:rFonts w:ascii="Arial" w:hAnsi="Arial" w:cs="Arial"/>
          <w:lang w:val="sr-Latn-CS"/>
        </w:rPr>
        <w:t xml:space="preserve">   </w:t>
      </w: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Default="00AC35BD" w:rsidP="00AC35BD">
      <w:pPr>
        <w:tabs>
          <w:tab w:val="left" w:pos="8060"/>
        </w:tabs>
        <w:jc w:val="both"/>
        <w:rPr>
          <w:rFonts w:ascii="Arial" w:hAnsi="Arial" w:cs="Arial"/>
          <w:lang w:val="sr-Cyrl-CS"/>
        </w:rPr>
      </w:pPr>
    </w:p>
    <w:p w:rsidR="00AC35BD" w:rsidRPr="00E80107" w:rsidRDefault="00AC35BD" w:rsidP="00AC35BD">
      <w:pPr>
        <w:tabs>
          <w:tab w:val="left" w:pos="8060"/>
        </w:tabs>
        <w:jc w:val="both"/>
        <w:rPr>
          <w:rFonts w:ascii="Arial" w:hAnsi="Arial" w:cs="Arial"/>
          <w:lang w:val="sr-Cyrl-CS"/>
        </w:rPr>
      </w:pPr>
    </w:p>
    <w:p w:rsidR="00AC35BD" w:rsidRPr="00E25FAB" w:rsidRDefault="00AC35BD" w:rsidP="00AC35BD">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sidR="00BE6A11">
        <w:rPr>
          <w:rFonts w:ascii="Arial" w:hAnsi="Arial" w:cs="Arial"/>
          <w:lang w:val="sr-Cyrl-CS"/>
        </w:rPr>
        <w:t>. 2018</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AC35BD" w:rsidRPr="00E25FAB" w:rsidRDefault="00AC35BD" w:rsidP="00AC35BD">
      <w:pPr>
        <w:jc w:val="both"/>
        <w:rPr>
          <w:rFonts w:ascii="Arial" w:hAnsi="Arial" w:cs="Arial"/>
          <w:lang w:val="ru-RU"/>
        </w:rPr>
      </w:pPr>
      <w:r w:rsidRPr="00E25FAB">
        <w:rPr>
          <w:rFonts w:ascii="Arial" w:hAnsi="Arial" w:cs="Arial"/>
          <w:lang w:val="ru-RU"/>
        </w:rPr>
        <w:t xml:space="preserve">   </w:t>
      </w:r>
    </w:p>
    <w:p w:rsidR="00AC35BD" w:rsidRPr="00AF333F" w:rsidRDefault="00AC35BD" w:rsidP="00AC35BD">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AC35BD" w:rsidRPr="00E25FAB" w:rsidRDefault="00AC35BD" w:rsidP="00AC35BD">
      <w:pPr>
        <w:jc w:val="both"/>
        <w:rPr>
          <w:rFonts w:ascii="Arial" w:hAnsi="Arial" w:cs="Arial"/>
          <w:lang w:val="sr-Cyrl-CS"/>
        </w:rPr>
      </w:pPr>
    </w:p>
    <w:p w:rsidR="00AC35BD" w:rsidRPr="00E25FAB" w:rsidRDefault="00AC35BD" w:rsidP="00AC35BD">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AC35BD" w:rsidRDefault="00AC35BD" w:rsidP="00AC35BD">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E347F0" w:rsidRDefault="00E347F0"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AC35BD" w:rsidRDefault="00AC35BD" w:rsidP="00134106">
      <w:pPr>
        <w:pStyle w:val="ListParagraph"/>
        <w:tabs>
          <w:tab w:val="left" w:pos="680"/>
        </w:tabs>
        <w:ind w:left="0"/>
        <w:jc w:val="both"/>
        <w:rPr>
          <w:rFonts w:ascii="Arial" w:eastAsia="TimesNewRomanPSMT" w:hAnsi="Arial" w:cs="Arial"/>
          <w:bCs/>
          <w:lang w:val="ru-RU"/>
        </w:rPr>
      </w:pPr>
    </w:p>
    <w:p w:rsidR="008A2F62" w:rsidRPr="008566BF" w:rsidRDefault="00E347F0" w:rsidP="008A2F62">
      <w:pPr>
        <w:shd w:val="clear" w:color="auto" w:fill="C6D9F1"/>
        <w:jc w:val="center"/>
        <w:rPr>
          <w:rFonts w:ascii="Arial" w:hAnsi="Arial" w:cs="Arial"/>
          <w:b/>
          <w:bCs/>
          <w:i/>
          <w:iCs/>
          <w:sz w:val="28"/>
          <w:szCs w:val="28"/>
          <w:lang w:val="ru-RU"/>
        </w:rPr>
      </w:pPr>
      <w:r>
        <w:rPr>
          <w:rFonts w:ascii="Arial" w:hAnsi="Arial" w:cs="Arial"/>
          <w:b/>
          <w:bCs/>
          <w:i/>
          <w:iCs/>
          <w:sz w:val="28"/>
          <w:szCs w:val="28"/>
          <w:lang w:val="sr-Latn-CS"/>
        </w:rPr>
        <w:lastRenderedPageBreak/>
        <w:t>VII</w:t>
      </w:r>
      <w:r w:rsidR="008A2F62">
        <w:rPr>
          <w:rFonts w:ascii="Arial" w:hAnsi="Arial" w:cs="Arial"/>
          <w:b/>
          <w:bCs/>
          <w:i/>
          <w:iCs/>
          <w:sz w:val="28"/>
          <w:szCs w:val="28"/>
        </w:rPr>
        <w:t>I</w:t>
      </w:r>
      <w:r w:rsidR="008A2F62" w:rsidRPr="008566BF">
        <w:rPr>
          <w:rFonts w:ascii="Arial" w:hAnsi="Arial" w:cs="Arial"/>
          <w:b/>
          <w:bCs/>
          <w:i/>
          <w:iCs/>
          <w:sz w:val="28"/>
          <w:szCs w:val="28"/>
          <w:lang w:val="ru-RU"/>
        </w:rPr>
        <w:t xml:space="preserve">  МОДЕЛ УГОВОРА</w:t>
      </w:r>
    </w:p>
    <w:p w:rsidR="008A2F62" w:rsidRPr="008566BF" w:rsidRDefault="008A2F62" w:rsidP="008A2F62">
      <w:pPr>
        <w:shd w:val="clear" w:color="auto" w:fill="C6D9F1"/>
        <w:jc w:val="center"/>
        <w:rPr>
          <w:rFonts w:ascii="Arial" w:hAnsi="Arial" w:cs="Arial"/>
          <w:b/>
          <w:bCs/>
          <w:i/>
          <w:iCs/>
          <w:sz w:val="28"/>
          <w:szCs w:val="28"/>
          <w:lang w:val="ru-RU"/>
        </w:rPr>
      </w:pPr>
    </w:p>
    <w:p w:rsidR="008A2F62" w:rsidRPr="008566BF" w:rsidRDefault="008A2F62" w:rsidP="008A2F62">
      <w:pPr>
        <w:jc w:val="center"/>
        <w:rPr>
          <w:rFonts w:ascii="Arial" w:hAnsi="Arial" w:cs="Arial"/>
          <w:b/>
          <w:bCs/>
          <w:i/>
          <w:iCs/>
          <w:lang w:val="ru-RU"/>
        </w:rPr>
      </w:pPr>
    </w:p>
    <w:p w:rsidR="008A2F62" w:rsidRPr="008566BF" w:rsidRDefault="008A2F62" w:rsidP="008A2F62">
      <w:pPr>
        <w:rPr>
          <w:rFonts w:ascii="Arial" w:hAnsi="Arial" w:cs="Arial"/>
          <w:b/>
          <w:bCs/>
          <w:i/>
          <w:iCs/>
          <w:lang w:val="ru-RU"/>
        </w:rPr>
      </w:pPr>
    </w:p>
    <w:p w:rsidR="008A2F62" w:rsidRPr="002342A5" w:rsidRDefault="008A2F62" w:rsidP="008A2F62">
      <w:pPr>
        <w:jc w:val="center"/>
        <w:rPr>
          <w:rFonts w:ascii="Arial" w:hAnsi="Arial" w:cs="Arial"/>
          <w:b/>
          <w:bCs/>
          <w:iCs/>
          <w:lang w:val="ru-RU"/>
        </w:rPr>
      </w:pPr>
      <w:r w:rsidRPr="002342A5">
        <w:rPr>
          <w:rFonts w:ascii="Arial" w:hAnsi="Arial" w:cs="Arial"/>
          <w:b/>
          <w:bCs/>
          <w:iCs/>
          <w:lang w:val="ru-RU"/>
        </w:rPr>
        <w:t>УГОВОР</w:t>
      </w:r>
    </w:p>
    <w:p w:rsidR="008A2F62" w:rsidRPr="00980364" w:rsidRDefault="008A2F62" w:rsidP="008A2F62">
      <w:pPr>
        <w:jc w:val="center"/>
        <w:rPr>
          <w:rFonts w:ascii="Arial" w:hAnsi="Arial" w:cs="Arial"/>
          <w:b/>
          <w:bCs/>
          <w:iCs/>
        </w:rPr>
      </w:pPr>
      <w:r w:rsidRPr="002342A5">
        <w:rPr>
          <w:rFonts w:ascii="Arial" w:hAnsi="Arial" w:cs="Arial"/>
          <w:b/>
          <w:bCs/>
          <w:iCs/>
          <w:lang w:val="ru-RU"/>
        </w:rPr>
        <w:t xml:space="preserve">О </w:t>
      </w:r>
      <w:r w:rsidR="00CC0790">
        <w:rPr>
          <w:rFonts w:ascii="Arial" w:hAnsi="Arial" w:cs="Arial"/>
          <w:b/>
          <w:bCs/>
          <w:iCs/>
          <w:lang w:val="ru-RU"/>
        </w:rPr>
        <w:t>НАБАВЦИ</w:t>
      </w:r>
      <w:r w:rsidRPr="002342A5">
        <w:rPr>
          <w:rFonts w:ascii="Arial" w:hAnsi="Arial" w:cs="Arial"/>
          <w:b/>
          <w:bCs/>
          <w:iCs/>
          <w:lang w:val="ru-RU"/>
        </w:rPr>
        <w:t xml:space="preserve"> </w:t>
      </w:r>
      <w:r w:rsidR="00CC0790">
        <w:rPr>
          <w:rFonts w:ascii="Arial" w:hAnsi="Arial" w:cs="Arial"/>
          <w:b/>
          <w:bCs/>
          <w:iCs/>
          <w:lang w:val="ru-RU"/>
        </w:rPr>
        <w:t>КАМЕНОГ</w:t>
      </w:r>
      <w:r w:rsidRPr="002342A5">
        <w:rPr>
          <w:rFonts w:ascii="Arial" w:hAnsi="Arial" w:cs="Arial"/>
          <w:b/>
          <w:bCs/>
          <w:iCs/>
          <w:lang w:val="ru-RU"/>
        </w:rPr>
        <w:t xml:space="preserve"> </w:t>
      </w:r>
      <w:r w:rsidR="00CC0790">
        <w:rPr>
          <w:rFonts w:ascii="Arial" w:hAnsi="Arial" w:cs="Arial"/>
          <w:b/>
          <w:bCs/>
          <w:iCs/>
          <w:lang w:val="ru-RU"/>
        </w:rPr>
        <w:t>АГРЕГАТА</w:t>
      </w:r>
      <w:r w:rsidRPr="002342A5">
        <w:rPr>
          <w:rFonts w:ascii="Arial" w:hAnsi="Arial" w:cs="Arial"/>
          <w:b/>
          <w:bCs/>
          <w:iCs/>
          <w:lang w:val="ru-RU"/>
        </w:rPr>
        <w:t xml:space="preserve"> </w:t>
      </w:r>
      <w:r w:rsidR="00CC0790">
        <w:rPr>
          <w:rFonts w:ascii="Arial" w:hAnsi="Arial" w:cs="Arial"/>
          <w:b/>
          <w:bCs/>
          <w:iCs/>
          <w:lang w:val="ru-RU"/>
        </w:rPr>
        <w:t>ЗА</w:t>
      </w:r>
      <w:r w:rsidRPr="002342A5">
        <w:rPr>
          <w:rFonts w:ascii="Arial" w:hAnsi="Arial" w:cs="Arial"/>
          <w:b/>
          <w:bCs/>
          <w:iCs/>
          <w:lang w:val="ru-RU"/>
        </w:rPr>
        <w:t xml:space="preserve"> </w:t>
      </w:r>
      <w:r w:rsidR="00CC0790">
        <w:rPr>
          <w:rFonts w:ascii="Arial" w:hAnsi="Arial" w:cs="Arial"/>
          <w:b/>
          <w:bCs/>
          <w:iCs/>
          <w:lang w:val="ru-RU"/>
        </w:rPr>
        <w:t>ПОТРЕБЕ</w:t>
      </w:r>
      <w:r w:rsidRPr="002342A5">
        <w:rPr>
          <w:rFonts w:ascii="Arial" w:hAnsi="Arial" w:cs="Arial"/>
          <w:b/>
          <w:bCs/>
          <w:iCs/>
          <w:lang w:val="ru-RU"/>
        </w:rPr>
        <w:t xml:space="preserve"> </w:t>
      </w:r>
      <w:r w:rsidR="00CC0790">
        <w:rPr>
          <w:rFonts w:ascii="Arial" w:hAnsi="Arial" w:cs="Arial"/>
          <w:b/>
          <w:bCs/>
          <w:iCs/>
          <w:lang w:val="ru-RU"/>
        </w:rPr>
        <w:t>НАСИПАЊА</w:t>
      </w:r>
      <w:r w:rsidRPr="002342A5">
        <w:rPr>
          <w:rFonts w:ascii="Arial" w:hAnsi="Arial" w:cs="Arial"/>
          <w:b/>
          <w:bCs/>
          <w:iCs/>
          <w:lang w:val="ru-RU"/>
        </w:rPr>
        <w:t xml:space="preserve"> </w:t>
      </w:r>
      <w:r w:rsidR="00CC0790">
        <w:rPr>
          <w:rFonts w:ascii="Arial" w:hAnsi="Arial" w:cs="Arial"/>
          <w:b/>
          <w:bCs/>
          <w:iCs/>
          <w:lang w:val="ru-RU"/>
        </w:rPr>
        <w:t>И РЕДОВНОГ ОДРЖАВАЊА ЛОКАЛНИХ И НЕКАТЕГОРИСАНИХ ПУТЕВА НА ТЕРИТОРИЈИ ОПШТИНЕ БАТОЧИНА</w:t>
      </w:r>
    </w:p>
    <w:p w:rsidR="008A2F62" w:rsidRPr="008566BF" w:rsidRDefault="008A2F62" w:rsidP="008A2F62">
      <w:pPr>
        <w:jc w:val="both"/>
        <w:rPr>
          <w:rFonts w:ascii="Arial" w:hAnsi="Arial" w:cs="Arial"/>
          <w:bCs/>
          <w:iCs/>
          <w:lang w:val="ru-RU"/>
        </w:rPr>
      </w:pPr>
    </w:p>
    <w:p w:rsidR="008A2F62" w:rsidRPr="008566BF" w:rsidRDefault="008A2F62" w:rsidP="008A2F62">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Pr>
          <w:rFonts w:ascii="Arial" w:hAnsi="Arial" w:cs="Arial"/>
          <w:bCs/>
          <w:iCs/>
          <w:lang w:val="ru-RU"/>
        </w:rPr>
        <w:t xml:space="preserve">, дана ___________. </w:t>
      </w:r>
      <w:r w:rsidR="00BE6A11">
        <w:rPr>
          <w:rFonts w:ascii="Arial" w:hAnsi="Arial" w:cs="Arial"/>
          <w:bCs/>
          <w:iCs/>
          <w:lang w:val="ru-RU"/>
        </w:rPr>
        <w:t>2018</w:t>
      </w:r>
      <w:r w:rsidRPr="008566BF">
        <w:rPr>
          <w:rFonts w:ascii="Arial" w:hAnsi="Arial" w:cs="Arial"/>
          <w:bCs/>
          <w:iCs/>
          <w:lang w:val="ru-RU"/>
        </w:rPr>
        <w:t>.године, између:</w:t>
      </w:r>
    </w:p>
    <w:p w:rsidR="008A2F62" w:rsidRPr="008566BF" w:rsidRDefault="008A2F62" w:rsidP="008A2F62">
      <w:pPr>
        <w:jc w:val="both"/>
        <w:rPr>
          <w:rFonts w:ascii="Arial" w:hAnsi="Arial" w:cs="Arial"/>
          <w:bCs/>
          <w:iCs/>
          <w:lang w:val="ru-RU"/>
        </w:rPr>
      </w:pPr>
    </w:p>
    <w:p w:rsidR="00493935" w:rsidRPr="00493935" w:rsidRDefault="00493935" w:rsidP="00493935">
      <w:pPr>
        <w:numPr>
          <w:ilvl w:val="0"/>
          <w:numId w:val="8"/>
        </w:numPr>
        <w:jc w:val="both"/>
        <w:rPr>
          <w:rFonts w:ascii="Arial" w:hAnsi="Arial" w:cs="Arial"/>
          <w:iCs/>
          <w:lang w:val="sr-Cyrl-CS"/>
        </w:rPr>
      </w:pPr>
      <w:r w:rsidRPr="00493935">
        <w:rPr>
          <w:rFonts w:ascii="Arial" w:hAnsi="Arial" w:cs="Arial"/>
          <w:b/>
          <w:iCs/>
          <w:lang w:val="sr-Cyrl-CS"/>
        </w:rPr>
        <w:t>Општинске управе</w:t>
      </w:r>
      <w:r w:rsidR="00E347F0" w:rsidRPr="00493935">
        <w:rPr>
          <w:rFonts w:ascii="Arial" w:hAnsi="Arial" w:cs="Arial"/>
          <w:b/>
          <w:iCs/>
        </w:rPr>
        <w:t xml:space="preserve"> </w:t>
      </w:r>
      <w:r w:rsidR="008A2F62" w:rsidRPr="00493935">
        <w:rPr>
          <w:rFonts w:ascii="Arial" w:hAnsi="Arial" w:cs="Arial"/>
          <w:b/>
          <w:iCs/>
          <w:lang w:val="sr-Cyrl-CS"/>
        </w:rPr>
        <w:t>општине Баточина</w:t>
      </w:r>
      <w:r w:rsidR="008A2F62" w:rsidRPr="00493935">
        <w:rPr>
          <w:rFonts w:ascii="Arial" w:hAnsi="Arial" w:cs="Arial"/>
          <w:iCs/>
          <w:lang w:val="ru-RU"/>
        </w:rPr>
        <w:t xml:space="preserve">, са седиштем у </w:t>
      </w:r>
      <w:r w:rsidR="008A2F62" w:rsidRPr="00493935">
        <w:rPr>
          <w:rFonts w:ascii="Arial" w:hAnsi="Arial" w:cs="Arial"/>
          <w:iCs/>
          <w:lang w:val="sr-Cyrl-CS"/>
        </w:rPr>
        <w:t>Баточини</w:t>
      </w:r>
      <w:r w:rsidR="008A2F62" w:rsidRPr="00493935">
        <w:rPr>
          <w:rFonts w:ascii="Arial" w:hAnsi="Arial" w:cs="Arial"/>
          <w:iCs/>
          <w:lang w:val="ru-RU"/>
        </w:rPr>
        <w:t xml:space="preserve">, улица </w:t>
      </w:r>
      <w:r w:rsidR="008A2F62" w:rsidRPr="00493935">
        <w:rPr>
          <w:rFonts w:ascii="Arial" w:hAnsi="Arial" w:cs="Arial"/>
          <w:iCs/>
          <w:lang w:val="sr-Cyrl-CS"/>
        </w:rPr>
        <w:t>Краља Петра</w:t>
      </w:r>
      <w:r w:rsidR="008A2F62" w:rsidRPr="00493935">
        <w:rPr>
          <w:rFonts w:ascii="Arial" w:hAnsi="Arial" w:cs="Arial"/>
          <w:iCs/>
          <w:lang w:val="ru-RU"/>
        </w:rPr>
        <w:t xml:space="preserve"> </w:t>
      </w:r>
      <w:r w:rsidR="008A2F62" w:rsidRPr="00493935">
        <w:rPr>
          <w:rFonts w:ascii="Arial" w:hAnsi="Arial" w:cs="Arial"/>
          <w:iCs/>
        </w:rPr>
        <w:t>I</w:t>
      </w:r>
      <w:r w:rsidR="00BE6A11">
        <w:rPr>
          <w:rFonts w:ascii="Arial" w:hAnsi="Arial" w:cs="Arial"/>
          <w:iCs/>
          <w:lang w:val="sr-Cyrl-CS"/>
        </w:rPr>
        <w:t xml:space="preserve"> 32</w:t>
      </w:r>
      <w:r w:rsidR="008A2F62"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w:t>
      </w:r>
      <w:r w:rsidR="00CB4680">
        <w:rPr>
          <w:rFonts w:ascii="Arial" w:hAnsi="Arial" w:cs="Arial"/>
          <w:iCs/>
          <w:lang w:val="ru-RU"/>
        </w:rPr>
        <w:t>к</w:t>
      </w:r>
      <w:r w:rsidRPr="00493935">
        <w:rPr>
          <w:rFonts w:ascii="Arial" w:hAnsi="Arial" w:cs="Arial"/>
          <w:iCs/>
          <w:lang w:val="ru-RU"/>
        </w:rPr>
        <w:t xml:space="preserve">  </w:t>
      </w:r>
      <w:r w:rsidR="00CA3709">
        <w:rPr>
          <w:rFonts w:ascii="Arial" w:hAnsi="Arial" w:cs="Arial"/>
          <w:iCs/>
          <w:lang w:val="sr-Cyrl-CS"/>
        </w:rPr>
        <w:t>Никола Несторовић</w:t>
      </w:r>
      <w:r w:rsidR="00DA6DF0">
        <w:rPr>
          <w:rFonts w:ascii="Arial" w:hAnsi="Arial" w:cs="Arial"/>
          <w:bCs/>
          <w:iCs/>
          <w:lang w:val="ru-RU"/>
        </w:rPr>
        <w:t xml:space="preserve"> (</w:t>
      </w:r>
      <w:r w:rsidRPr="00493935">
        <w:rPr>
          <w:rFonts w:ascii="Arial" w:hAnsi="Arial" w:cs="Arial"/>
          <w:bCs/>
          <w:iCs/>
          <w:lang w:val="ru-RU"/>
        </w:rPr>
        <w:t>у даљем тексту Наручилац)</w:t>
      </w:r>
    </w:p>
    <w:p w:rsidR="008A2F62" w:rsidRPr="008566BF" w:rsidRDefault="008A2F62" w:rsidP="008A2F62">
      <w:pPr>
        <w:ind w:left="720"/>
        <w:jc w:val="both"/>
        <w:rPr>
          <w:rFonts w:ascii="Arial" w:hAnsi="Arial" w:cs="Arial"/>
          <w:bCs/>
          <w:iCs/>
          <w:lang w:val="ru-RU"/>
        </w:rPr>
      </w:pPr>
    </w:p>
    <w:p w:rsidR="008A2F62" w:rsidRDefault="008A2F62" w:rsidP="008A2F62">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8A2F62" w:rsidRPr="003A0AAF" w:rsidRDefault="008A2F62" w:rsidP="008A2F62">
      <w:pPr>
        <w:jc w:val="both"/>
        <w:rPr>
          <w:rFonts w:ascii="Arial" w:hAnsi="Arial" w:cs="Arial"/>
          <w:bCs/>
          <w:iCs/>
        </w:rPr>
      </w:pPr>
    </w:p>
    <w:p w:rsidR="008A2F62" w:rsidRDefault="008A2F62" w:rsidP="00CF75AB">
      <w:pPr>
        <w:numPr>
          <w:ilvl w:val="0"/>
          <w:numId w:val="8"/>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CA3709" w:rsidRDefault="00CA3709" w:rsidP="00CA3709">
      <w:pPr>
        <w:ind w:left="720"/>
        <w:jc w:val="both"/>
        <w:rPr>
          <w:rFonts w:ascii="Arial" w:hAnsi="Arial" w:cs="Arial"/>
          <w:bCs/>
          <w:iCs/>
          <w:lang w:val="ru-RU"/>
        </w:rPr>
      </w:pPr>
    </w:p>
    <w:p w:rsidR="00CA3709" w:rsidRPr="00CA3709" w:rsidRDefault="00CA3709" w:rsidP="00CA3709">
      <w:pPr>
        <w:pStyle w:val="ListParagraph"/>
        <w:jc w:val="both"/>
        <w:rPr>
          <w:rFonts w:ascii="Arial" w:hAnsi="Arial" w:cs="Arial"/>
          <w:bCs/>
          <w:iCs/>
          <w:lang w:val="ru-RU"/>
        </w:rPr>
      </w:pPr>
      <w:r w:rsidRPr="00CA3709">
        <w:rPr>
          <w:rFonts w:ascii="Arial" w:hAnsi="Arial" w:cs="Arial"/>
          <w:bCs/>
          <w:iCs/>
          <w:lang w:val="ru-RU"/>
        </w:rPr>
        <w:t>Члан групе ______________, адреса _______________________, ПИБ: ________________ матични број: _________________</w:t>
      </w:r>
    </w:p>
    <w:p w:rsidR="008A2F62" w:rsidRPr="008566BF" w:rsidRDefault="00CA3709" w:rsidP="00CA3709">
      <w:pPr>
        <w:pStyle w:val="ListParagraph"/>
        <w:jc w:val="both"/>
        <w:rPr>
          <w:rFonts w:ascii="Arial" w:hAnsi="Arial" w:cs="Arial"/>
          <w:bCs/>
          <w:iCs/>
          <w:lang w:val="ru-RU"/>
        </w:rPr>
      </w:pPr>
      <w:r w:rsidRPr="00CA3709">
        <w:rPr>
          <w:rFonts w:ascii="Arial" w:hAnsi="Arial" w:cs="Arial"/>
          <w:bCs/>
          <w:iCs/>
          <w:lang w:val="ru-RU"/>
        </w:rPr>
        <w:t>Члан групе ____________________, адреса __________________, ПИБ: _______________ матични број: _________________, чији је заступник</w:t>
      </w:r>
      <w:r w:rsidR="008A2F62" w:rsidRPr="008566BF">
        <w:rPr>
          <w:rFonts w:ascii="Arial" w:hAnsi="Arial" w:cs="Arial"/>
          <w:bCs/>
          <w:iCs/>
          <w:lang w:val="ru-RU"/>
        </w:rPr>
        <w:t xml:space="preserve"> ____________</w:t>
      </w:r>
      <w:r w:rsidR="00493935">
        <w:rPr>
          <w:rFonts w:ascii="Arial" w:hAnsi="Arial" w:cs="Arial"/>
          <w:bCs/>
          <w:iCs/>
          <w:lang w:val="ru-RU"/>
        </w:rPr>
        <w:t>____________________ (</w:t>
      </w:r>
      <w:r w:rsidR="008A2F62" w:rsidRPr="008566BF">
        <w:rPr>
          <w:rFonts w:ascii="Arial" w:hAnsi="Arial" w:cs="Arial"/>
          <w:bCs/>
          <w:iCs/>
          <w:lang w:val="ru-RU"/>
        </w:rPr>
        <w:t xml:space="preserve">у даљем тексту </w:t>
      </w:r>
      <w:r w:rsidR="00817464">
        <w:rPr>
          <w:rFonts w:ascii="Arial" w:hAnsi="Arial" w:cs="Arial"/>
          <w:bCs/>
          <w:iCs/>
          <w:lang w:val="ru-RU"/>
        </w:rPr>
        <w:t>Испоручилац добара</w:t>
      </w:r>
      <w:r w:rsidR="008A2F62" w:rsidRPr="008566BF">
        <w:rPr>
          <w:rFonts w:ascii="Arial" w:hAnsi="Arial" w:cs="Arial"/>
          <w:bCs/>
          <w:iCs/>
          <w:lang w:val="ru-RU"/>
        </w:rPr>
        <w:t>)</w:t>
      </w:r>
    </w:p>
    <w:p w:rsidR="008A2F62" w:rsidRPr="008566BF" w:rsidRDefault="008A2F62" w:rsidP="008A2F62">
      <w:pPr>
        <w:jc w:val="both"/>
        <w:rPr>
          <w:rFonts w:ascii="Arial" w:hAnsi="Arial" w:cs="Arial"/>
          <w:bCs/>
          <w:iCs/>
          <w:lang w:val="ru-RU"/>
        </w:rPr>
      </w:pPr>
    </w:p>
    <w:p w:rsidR="00817464" w:rsidRPr="00815E97" w:rsidRDefault="00817464" w:rsidP="00817464">
      <w:pPr>
        <w:pStyle w:val="Default"/>
      </w:pPr>
      <w:r w:rsidRPr="00815E97">
        <w:t xml:space="preserve">Уговорне стране сагласно констатују: </w:t>
      </w:r>
    </w:p>
    <w:p w:rsidR="00817464" w:rsidRPr="00817464" w:rsidRDefault="00817464" w:rsidP="00CF75AB">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добара – </w:t>
      </w:r>
      <w:r w:rsidRPr="00445503">
        <w:rPr>
          <w:b/>
          <w:lang w:val="ru-RU"/>
        </w:rPr>
        <w:t xml:space="preserve">Набавка каменог агрегата </w:t>
      </w:r>
      <w:r w:rsidRPr="00445503">
        <w:rPr>
          <w:b/>
          <w:lang w:val="sr-Cyrl-CS"/>
        </w:rPr>
        <w:t>за потребе насипања и одржавања локалних и некатегорисаних путева на територији општине Баточина</w:t>
      </w:r>
      <w:r w:rsidRPr="00815E97">
        <w:rPr>
          <w:b/>
          <w:bCs/>
        </w:rPr>
        <w:t xml:space="preserve"> – </w:t>
      </w:r>
      <w:r w:rsidR="00493935" w:rsidRPr="00493935">
        <w:rPr>
          <w:bCs/>
          <w:lang w:val="sr-Cyrl-CS"/>
        </w:rPr>
        <w:t xml:space="preserve">интерни број </w:t>
      </w:r>
      <w:r w:rsidRPr="00493935">
        <w:rPr>
          <w:bCs/>
        </w:rPr>
        <w:t xml:space="preserve">ЈНМВ </w:t>
      </w:r>
      <w:r w:rsidR="007E539B">
        <w:rPr>
          <w:bCs/>
        </w:rPr>
        <w:t>2/18</w:t>
      </w:r>
      <w:r w:rsidRPr="00493935">
        <w:t>,</w:t>
      </w:r>
      <w:r w:rsidRPr="00815E97">
        <w:t xml:space="preserve"> </w:t>
      </w:r>
      <w:r w:rsidR="00493935">
        <w:rPr>
          <w:lang w:val="sr-Cyrl-CS"/>
        </w:rPr>
        <w:t xml:space="preserve">наведене у Плану јавних набавки под бројем </w:t>
      </w:r>
      <w:r w:rsidR="007E539B">
        <w:rPr>
          <w:lang w:val="sr-Cyrl-CS"/>
        </w:rPr>
        <w:t>1.1.6/18</w:t>
      </w:r>
      <w:r w:rsidR="00493935">
        <w:rPr>
          <w:lang w:val="sr-Cyrl-CS"/>
        </w:rPr>
        <w:t xml:space="preserve">, </w:t>
      </w:r>
      <w:r w:rsidRPr="00815E97">
        <w:t xml:space="preserve">на основу позива објављеног на Порталу јавних набавки и интернет страни наручиоца; </w:t>
      </w:r>
    </w:p>
    <w:p w:rsidR="00817464" w:rsidRPr="00815E97" w:rsidRDefault="00817464" w:rsidP="00CF75AB">
      <w:pPr>
        <w:pStyle w:val="Default"/>
        <w:numPr>
          <w:ilvl w:val="0"/>
          <w:numId w:val="17"/>
        </w:numPr>
        <w:jc w:val="both"/>
      </w:pPr>
      <w:r w:rsidRPr="00815E97">
        <w:t>да је Испоручилац доставио понуду број ............................................</w:t>
      </w:r>
      <w:r>
        <w:t>..............</w:t>
      </w:r>
      <w:r>
        <w:rPr>
          <w:lang w:val="sr-Cyrl-CS"/>
        </w:rPr>
        <w:t xml:space="preserve"> </w:t>
      </w:r>
      <w:r w:rsidRPr="00815E97">
        <w:t xml:space="preserve">од ................................................... , која у потпуности испуњава услове из конкурсне документације, налази се у прилогу и саставни је део увог уговора; </w:t>
      </w:r>
    </w:p>
    <w:p w:rsidR="00817464" w:rsidRPr="00CB4680" w:rsidRDefault="00817464" w:rsidP="00817464">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добара – </w:t>
      </w:r>
      <w:r w:rsidRPr="00CB4680">
        <w:rPr>
          <w:b/>
          <w:lang w:val="ru-RU"/>
        </w:rPr>
        <w:t xml:space="preserve">Набавка каменог агрегата </w:t>
      </w:r>
      <w:r w:rsidRPr="00CB4680">
        <w:rPr>
          <w:b/>
          <w:lang w:val="sr-Cyrl-CS"/>
        </w:rPr>
        <w:t>за потребе насипања и одржавања локалних и некатегорисаних путева на територији општине Баточина</w:t>
      </w:r>
      <w:r w:rsidRPr="00CB4680">
        <w:rPr>
          <w:b/>
          <w:bCs/>
        </w:rPr>
        <w:t xml:space="preserve"> – </w:t>
      </w:r>
      <w:r w:rsidR="00493935" w:rsidRPr="00CB4680">
        <w:rPr>
          <w:bCs/>
          <w:lang w:val="sr-Cyrl-CS"/>
        </w:rPr>
        <w:t xml:space="preserve">интерни број </w:t>
      </w:r>
      <w:r w:rsidR="00493935" w:rsidRPr="00CB4680">
        <w:rPr>
          <w:bCs/>
        </w:rPr>
        <w:t xml:space="preserve">ЈНМВ </w:t>
      </w:r>
      <w:r w:rsidR="007E539B">
        <w:rPr>
          <w:bCs/>
        </w:rPr>
        <w:t>2/18</w:t>
      </w:r>
      <w:r w:rsidR="00493935" w:rsidRPr="00493935">
        <w:t xml:space="preserve">, </w:t>
      </w:r>
      <w:r w:rsidR="00493935" w:rsidRPr="00CB4680">
        <w:rPr>
          <w:lang w:val="sr-Cyrl-CS"/>
        </w:rPr>
        <w:t xml:space="preserve">наведене у Плану јавних набавки под бројем </w:t>
      </w:r>
      <w:r w:rsidR="007E539B">
        <w:rPr>
          <w:lang w:val="sr-Cyrl-CS"/>
        </w:rPr>
        <w:t>1.1.6/18</w:t>
      </w:r>
      <w:r w:rsidR="00CB4680">
        <w:rPr>
          <w:b/>
          <w:lang w:val="sr-Cyrl-CS"/>
        </w:rPr>
        <w:t>.</w:t>
      </w:r>
    </w:p>
    <w:p w:rsidR="00CB4680" w:rsidRPr="00CB4680" w:rsidRDefault="00CB4680" w:rsidP="00CB4680">
      <w:pPr>
        <w:pStyle w:val="Default"/>
        <w:ind w:left="765"/>
        <w:jc w:val="both"/>
        <w:rPr>
          <w:lang w:val="sr-Cyrl-CS"/>
        </w:rPr>
      </w:pPr>
    </w:p>
    <w:p w:rsidR="00817464" w:rsidRDefault="00817464" w:rsidP="00817464">
      <w:pPr>
        <w:pStyle w:val="Default"/>
        <w:jc w:val="center"/>
        <w:rPr>
          <w:b/>
          <w:bCs/>
          <w:lang w:val="sr-Cyrl-CS"/>
        </w:rPr>
      </w:pPr>
      <w:r w:rsidRPr="00815E97">
        <w:rPr>
          <w:b/>
          <w:bCs/>
        </w:rPr>
        <w:t>Члан 1.</w:t>
      </w:r>
    </w:p>
    <w:p w:rsidR="00817464" w:rsidRPr="00817464" w:rsidRDefault="00817464" w:rsidP="00817464">
      <w:pPr>
        <w:pStyle w:val="Default"/>
        <w:jc w:val="center"/>
        <w:rPr>
          <w:lang w:val="sr-Cyrl-CS"/>
        </w:rPr>
      </w:pPr>
    </w:p>
    <w:p w:rsidR="00817464" w:rsidRDefault="00817464" w:rsidP="00E16430">
      <w:pPr>
        <w:pStyle w:val="Default"/>
        <w:ind w:firstLine="720"/>
        <w:jc w:val="both"/>
        <w:rPr>
          <w:b/>
          <w:lang w:val="sr-Cyrl-CS"/>
        </w:rPr>
      </w:pPr>
      <w:r w:rsidRPr="00815E97">
        <w:t xml:space="preserve">Предмет овог уговора је јавна набавка добара – </w:t>
      </w:r>
      <w:r w:rsidRPr="00445503">
        <w:rPr>
          <w:b/>
          <w:lang w:val="ru-RU"/>
        </w:rPr>
        <w:t xml:space="preserve">Набавка каменог агрегата </w:t>
      </w:r>
      <w:r w:rsidRPr="00445503">
        <w:rPr>
          <w:b/>
          <w:lang w:val="sr-Cyrl-CS"/>
        </w:rPr>
        <w:t>за потребе насипања и одржавања локалних и некатегорисаних путева на територији општине Баточина</w:t>
      </w:r>
      <w:r>
        <w:rPr>
          <w:b/>
          <w:lang w:val="sr-Cyrl-CS"/>
        </w:rPr>
        <w:t>.</w:t>
      </w:r>
    </w:p>
    <w:p w:rsidR="00817464" w:rsidRDefault="00817464" w:rsidP="00817464">
      <w:pPr>
        <w:pStyle w:val="Default"/>
        <w:jc w:val="both"/>
        <w:rPr>
          <w:b/>
          <w:lang w:val="sr-Cyrl-CS"/>
        </w:rPr>
      </w:pPr>
    </w:p>
    <w:p w:rsidR="00817464" w:rsidRDefault="00817464" w:rsidP="00817464">
      <w:pPr>
        <w:pStyle w:val="Default"/>
        <w:jc w:val="both"/>
        <w:rPr>
          <w:lang w:val="sr-Cyrl-CS"/>
        </w:rPr>
      </w:pPr>
      <w:r w:rsidRPr="00815E97">
        <w:t xml:space="preserve">Испоручилац се обавезује да Наручиоцу испоручи добра у свему према понуди број ................................................................. од .............................................................. и спецификацији добара. </w:t>
      </w:r>
    </w:p>
    <w:p w:rsidR="00CB4680" w:rsidRPr="00CB4680" w:rsidRDefault="00CB4680" w:rsidP="00817464">
      <w:pPr>
        <w:pStyle w:val="Default"/>
        <w:jc w:val="both"/>
        <w:rPr>
          <w:lang w:val="sr-Cyrl-CS"/>
        </w:rPr>
      </w:pPr>
    </w:p>
    <w:p w:rsidR="00817464" w:rsidRPr="00815E97" w:rsidRDefault="00817464" w:rsidP="00817464">
      <w:pPr>
        <w:pStyle w:val="Default"/>
        <w:jc w:val="both"/>
      </w:pPr>
      <w:r w:rsidRPr="00815E97">
        <w:t xml:space="preserve">Добављач ће испоручити добра из става 1. (заокружити и попунити): </w:t>
      </w:r>
    </w:p>
    <w:p w:rsidR="00817464" w:rsidRPr="00815E97" w:rsidRDefault="00817464" w:rsidP="00817464">
      <w:pPr>
        <w:pStyle w:val="Default"/>
        <w:jc w:val="both"/>
      </w:pPr>
      <w:r w:rsidRPr="00815E97">
        <w:t xml:space="preserve">а) самостално; </w:t>
      </w:r>
    </w:p>
    <w:p w:rsidR="00817464" w:rsidRPr="00815E97" w:rsidRDefault="00817464" w:rsidP="00817464">
      <w:pPr>
        <w:pStyle w:val="Default"/>
        <w:jc w:val="both"/>
      </w:pPr>
      <w:r w:rsidRPr="00815E97">
        <w:t xml:space="preserve">б) са подизвођачима: </w:t>
      </w:r>
    </w:p>
    <w:p w:rsidR="00817464" w:rsidRPr="00815E97" w:rsidRDefault="00817464" w:rsidP="00817464">
      <w:pPr>
        <w:pStyle w:val="Default"/>
        <w:jc w:val="both"/>
      </w:pPr>
      <w:r w:rsidRPr="00815E97">
        <w:t>_______________________</w:t>
      </w:r>
      <w:r w:rsidR="0000003A">
        <w:t>_______</w:t>
      </w:r>
      <w:r w:rsidR="0000003A">
        <w:rPr>
          <w:lang w:val="sr-Cyrl-CS"/>
        </w:rPr>
        <w:t xml:space="preserve">_____________________ </w:t>
      </w:r>
      <w:r w:rsidRPr="00815E97">
        <w:t xml:space="preserve">из __________________ </w:t>
      </w:r>
    </w:p>
    <w:p w:rsidR="00817464" w:rsidRPr="00815E97" w:rsidRDefault="00817464" w:rsidP="00817464">
      <w:pPr>
        <w:pStyle w:val="Default"/>
        <w:jc w:val="both"/>
        <w:rPr>
          <w:color w:val="auto"/>
        </w:rPr>
      </w:pPr>
      <w:r w:rsidRPr="00815E97">
        <w:t>______________________</w:t>
      </w:r>
      <w:r w:rsidR="0000003A">
        <w:t>______________________</w:t>
      </w:r>
      <w:r w:rsidR="0000003A">
        <w:rPr>
          <w:lang w:val="sr-Cyrl-CS"/>
        </w:rPr>
        <w:t>_______</w:t>
      </w:r>
      <w:r w:rsidRPr="00815E97">
        <w:t xml:space="preserve"> из __________________ </w:t>
      </w:r>
    </w:p>
    <w:p w:rsidR="00817464" w:rsidRPr="00815E97" w:rsidRDefault="00817464" w:rsidP="00817464">
      <w:pPr>
        <w:pStyle w:val="Default"/>
        <w:jc w:val="both"/>
        <w:rPr>
          <w:color w:val="auto"/>
        </w:rPr>
      </w:pPr>
      <w:r w:rsidRPr="00815E97">
        <w:rPr>
          <w:color w:val="auto"/>
        </w:rPr>
        <w:t>______________________</w:t>
      </w:r>
      <w:r w:rsidR="0000003A">
        <w:rPr>
          <w:color w:val="auto"/>
        </w:rPr>
        <w:t>_____________________________</w:t>
      </w:r>
      <w:r w:rsidRPr="00815E97">
        <w:rPr>
          <w:color w:val="auto"/>
        </w:rPr>
        <w:t xml:space="preserve"> из __________________ </w:t>
      </w:r>
    </w:p>
    <w:p w:rsidR="0000003A" w:rsidRPr="00CA3709"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2.</w:t>
      </w:r>
    </w:p>
    <w:p w:rsidR="0000003A" w:rsidRPr="0000003A" w:rsidRDefault="0000003A" w:rsidP="0000003A">
      <w:pPr>
        <w:pStyle w:val="Default"/>
        <w:jc w:val="center"/>
        <w:rPr>
          <w:color w:val="auto"/>
          <w:lang w:val="sr-Cyrl-CS"/>
        </w:rPr>
      </w:pPr>
    </w:p>
    <w:p w:rsidR="00817464" w:rsidRPr="0000003A" w:rsidRDefault="00817464" w:rsidP="00E16430">
      <w:pPr>
        <w:pStyle w:val="Default"/>
        <w:ind w:firstLine="720"/>
        <w:jc w:val="both"/>
        <w:rPr>
          <w:b/>
          <w:lang w:val="sr-Cyrl-CS"/>
        </w:rPr>
      </w:pPr>
      <w:r w:rsidRPr="00815E97">
        <w:rPr>
          <w:color w:val="auto"/>
        </w:rPr>
        <w:t xml:space="preserve">Предмет уговора је јавна набавка: </w:t>
      </w:r>
      <w:r w:rsidR="0000003A" w:rsidRPr="00445503">
        <w:rPr>
          <w:b/>
          <w:lang w:val="ru-RU"/>
        </w:rPr>
        <w:t xml:space="preserve">Набавка каменог агрегата </w:t>
      </w:r>
      <w:r w:rsidR="0000003A" w:rsidRPr="00445503">
        <w:rPr>
          <w:b/>
          <w:lang w:val="sr-Cyrl-CS"/>
        </w:rPr>
        <w:t>за потребе насипања и одржавања локалних и некатегорисаних путева на територији општине Баточина</w:t>
      </w:r>
      <w:r w:rsidRPr="00815E97">
        <w:rPr>
          <w:color w:val="auto"/>
        </w:rPr>
        <w:t xml:space="preserve">, по захтеву и за потребе Наручиоца у свему према понуди Испоручиоца бр. _________ од __________ (зав. бр. код Наручиоца бр. __________ од ___________ године). Усвојена понуда Испоручиоца (са обрасцем структуре цена) из конкурсне документације ЈНМВ бр. </w:t>
      </w:r>
      <w:r w:rsidR="007E539B">
        <w:rPr>
          <w:color w:val="auto"/>
          <w:lang w:val="sr-Cyrl-CS"/>
        </w:rPr>
        <w:t>2/18</w:t>
      </w:r>
      <w:r w:rsidRPr="00815E97">
        <w:rPr>
          <w:color w:val="auto"/>
        </w:rPr>
        <w:t xml:space="preserve"> чини саставни део овог Уговора.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3.</w:t>
      </w:r>
    </w:p>
    <w:p w:rsidR="0000003A" w:rsidRPr="0000003A" w:rsidRDefault="0000003A" w:rsidP="0000003A">
      <w:pPr>
        <w:pStyle w:val="Default"/>
        <w:jc w:val="center"/>
        <w:rPr>
          <w:color w:val="auto"/>
          <w:lang w:val="sr-Cyrl-CS"/>
        </w:rPr>
      </w:pPr>
    </w:p>
    <w:p w:rsidR="00817464" w:rsidRPr="00815E97" w:rsidRDefault="00817464" w:rsidP="001502C9">
      <w:pPr>
        <w:pStyle w:val="Default"/>
        <w:ind w:firstLine="720"/>
        <w:jc w:val="both"/>
        <w:rPr>
          <w:color w:val="auto"/>
        </w:rPr>
      </w:pPr>
      <w:r w:rsidRPr="00815E97">
        <w:rPr>
          <w:color w:val="auto"/>
        </w:rPr>
        <w:t>Уговорне стране сагласно констатују да вредност набавке из члана 1. овог уговора, према понуди ИСПОРУЧИОЦА заведеној код НАРУЧИОЦА под бр. _________ од __________ (зав. бр. код Наручиоца бр. __________ од ___________ године) године, износи: _____</w:t>
      </w:r>
      <w:r w:rsidR="001502C9">
        <w:rPr>
          <w:color w:val="auto"/>
          <w:lang w:val="sr-Cyrl-CS"/>
        </w:rPr>
        <w:t>___</w:t>
      </w:r>
      <w:r w:rsidRPr="00815E97">
        <w:rPr>
          <w:color w:val="auto"/>
        </w:rPr>
        <w:t>_______ динара без обрачунатог ПДВ-а</w:t>
      </w:r>
      <w:r w:rsidR="001502C9">
        <w:rPr>
          <w:color w:val="auto"/>
          <w:lang w:val="sr-Cyrl-CS"/>
        </w:rPr>
        <w:t>,</w:t>
      </w:r>
      <w:r w:rsidRPr="00815E97">
        <w:rPr>
          <w:color w:val="auto"/>
        </w:rPr>
        <w:t xml:space="preserve"> тако да укупна вредност испоручених добара са обрачунатим ПДВ-ом износи _______________ динара. </w:t>
      </w:r>
    </w:p>
    <w:p w:rsidR="00817464" w:rsidRPr="00CB4680" w:rsidRDefault="00817464" w:rsidP="00E16430">
      <w:pPr>
        <w:pStyle w:val="Default"/>
        <w:ind w:firstLine="720"/>
        <w:jc w:val="both"/>
        <w:rPr>
          <w:color w:val="auto"/>
          <w:lang w:val="sr-Cyrl-CS"/>
        </w:rPr>
      </w:pPr>
      <w:r w:rsidRPr="00815E97">
        <w:rPr>
          <w:color w:val="auto"/>
        </w:rPr>
        <w:t>Количине наведене у понуди су планиране у оријентационом износу. Наручилац задржава право да набави већу или мању количину од планиране као и да одустане од дела набавке у</w:t>
      </w:r>
      <w:r w:rsidR="00CB4680">
        <w:rPr>
          <w:color w:val="auto"/>
        </w:rPr>
        <w:t>з писано обавештење Испоручиоцу</w:t>
      </w:r>
      <w:r w:rsidR="00CB4680">
        <w:rPr>
          <w:color w:val="auto"/>
          <w:lang w:val="sr-Cyrl-CS"/>
        </w:rPr>
        <w:t>. Вишкови испоручене количине не смеју бити већи</w:t>
      </w:r>
      <w:r w:rsidRPr="00815E97">
        <w:rPr>
          <w:color w:val="auto"/>
        </w:rPr>
        <w:t xml:space="preserve"> </w:t>
      </w:r>
      <w:r w:rsidR="00CB4680">
        <w:rPr>
          <w:color w:val="auto"/>
          <w:lang w:val="sr-Cyrl-CS"/>
        </w:rPr>
        <w:t>од 10% у односу на уговорену количину.</w:t>
      </w:r>
    </w:p>
    <w:p w:rsidR="00817464" w:rsidRPr="00815E97" w:rsidRDefault="00817464" w:rsidP="00E16430">
      <w:pPr>
        <w:pStyle w:val="Default"/>
        <w:ind w:firstLine="720"/>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ИСПОРУЧИОЦА, на основу стварно испоручене количине. </w:t>
      </w:r>
    </w:p>
    <w:p w:rsidR="00817464" w:rsidRPr="00815E97" w:rsidRDefault="00817464" w:rsidP="00E16430">
      <w:pPr>
        <w:pStyle w:val="Default"/>
        <w:ind w:firstLine="720"/>
        <w:jc w:val="both"/>
        <w:rPr>
          <w:color w:val="auto"/>
        </w:rPr>
      </w:pPr>
      <w:r w:rsidRPr="00815E97">
        <w:rPr>
          <w:color w:val="auto"/>
        </w:rPr>
        <w:t xml:space="preserve">Цене су Fco општина </w:t>
      </w:r>
      <w:r w:rsidR="0000003A">
        <w:rPr>
          <w:color w:val="auto"/>
          <w:lang w:val="sr-Cyrl-CS"/>
        </w:rPr>
        <w:t>Баточина</w:t>
      </w:r>
      <w:r w:rsidRPr="00815E97">
        <w:rPr>
          <w:color w:val="auto"/>
        </w:rPr>
        <w:t xml:space="preserve">. </w:t>
      </w:r>
    </w:p>
    <w:p w:rsidR="00817464" w:rsidRPr="00815E97" w:rsidRDefault="00817464" w:rsidP="00E16430">
      <w:pPr>
        <w:pStyle w:val="Default"/>
        <w:ind w:firstLine="720"/>
        <w:jc w:val="both"/>
        <w:rPr>
          <w:color w:val="auto"/>
        </w:rPr>
      </w:pPr>
      <w:r w:rsidRPr="00815E97">
        <w:rPr>
          <w:color w:val="auto"/>
        </w:rPr>
        <w:t xml:space="preserve">Уговорене цене су фиксне и не могу се мењати док траје уговор. </w:t>
      </w:r>
    </w:p>
    <w:p w:rsidR="0000003A" w:rsidRDefault="0000003A" w:rsidP="00817464">
      <w:pPr>
        <w:pStyle w:val="Default"/>
        <w:jc w:val="both"/>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4.</w:t>
      </w:r>
    </w:p>
    <w:p w:rsidR="0000003A" w:rsidRPr="0000003A" w:rsidRDefault="0000003A" w:rsidP="00817464">
      <w:pPr>
        <w:pStyle w:val="Default"/>
        <w:jc w:val="both"/>
        <w:rPr>
          <w:color w:val="auto"/>
          <w:lang w:val="sr-Cyrl-CS"/>
        </w:rPr>
      </w:pPr>
    </w:p>
    <w:p w:rsidR="00817464" w:rsidRDefault="00817464" w:rsidP="00E16430">
      <w:pPr>
        <w:pStyle w:val="Default"/>
        <w:ind w:firstLine="720"/>
        <w:jc w:val="both"/>
        <w:rPr>
          <w:color w:val="auto"/>
          <w:lang w:val="sr-Cyrl-CS"/>
        </w:rPr>
      </w:pPr>
      <w:r w:rsidRPr="00815E97">
        <w:rPr>
          <w:b/>
          <w:bCs/>
          <w:color w:val="auto"/>
        </w:rPr>
        <w:t xml:space="preserve">ИСПОРУЧИЛАЦ </w:t>
      </w:r>
      <w:r w:rsidRPr="00815E97">
        <w:rPr>
          <w:color w:val="auto"/>
        </w:rPr>
        <w:t xml:space="preserve">се обавезује да робу испоручује по захтеву </w:t>
      </w:r>
      <w:r w:rsidRPr="00815E97">
        <w:rPr>
          <w:b/>
          <w:bCs/>
          <w:color w:val="auto"/>
        </w:rPr>
        <w:t>НАРУЧИОЦА</w:t>
      </w:r>
      <w:r w:rsidRPr="00815E97">
        <w:rPr>
          <w:color w:val="auto"/>
        </w:rPr>
        <w:t>, сукцесивно, с тим што је крајњи рок испоруке 31.12.</w:t>
      </w:r>
      <w:r w:rsidR="00CA3709">
        <w:rPr>
          <w:color w:val="auto"/>
        </w:rPr>
        <w:t>201</w:t>
      </w:r>
      <w:r w:rsidR="00CA3709">
        <w:rPr>
          <w:color w:val="auto"/>
          <w:lang w:val="sr-Cyrl-CS"/>
        </w:rPr>
        <w:t>8</w:t>
      </w:r>
      <w:r w:rsidRPr="00815E97">
        <w:rPr>
          <w:color w:val="auto"/>
        </w:rPr>
        <w:t xml:space="preserve">. године. </w:t>
      </w:r>
    </w:p>
    <w:p w:rsidR="001502C9" w:rsidRPr="0000003A" w:rsidRDefault="001502C9" w:rsidP="00817464">
      <w:pPr>
        <w:pStyle w:val="Default"/>
        <w:jc w:val="both"/>
        <w:rPr>
          <w:color w:val="auto"/>
          <w:lang w:val="sr-Cyrl-CS"/>
        </w:rPr>
      </w:pPr>
    </w:p>
    <w:p w:rsidR="00817464" w:rsidRDefault="00817464" w:rsidP="0000003A">
      <w:pPr>
        <w:pStyle w:val="Default"/>
        <w:jc w:val="center"/>
        <w:rPr>
          <w:b/>
          <w:bCs/>
          <w:color w:val="auto"/>
          <w:lang w:val="sr-Cyrl-CS"/>
        </w:rPr>
      </w:pPr>
      <w:r w:rsidRPr="00815E97">
        <w:rPr>
          <w:b/>
          <w:bCs/>
          <w:color w:val="auto"/>
        </w:rPr>
        <w:t>Члан 5.</w:t>
      </w:r>
    </w:p>
    <w:p w:rsidR="0000003A" w:rsidRPr="0000003A" w:rsidRDefault="0000003A" w:rsidP="0000003A">
      <w:pPr>
        <w:pStyle w:val="Default"/>
        <w:jc w:val="center"/>
        <w:rPr>
          <w:color w:val="auto"/>
          <w:lang w:val="sr-Cyrl-CS"/>
        </w:rPr>
      </w:pPr>
    </w:p>
    <w:p w:rsidR="0000003A" w:rsidRPr="00E16430" w:rsidRDefault="00817464" w:rsidP="00E16430">
      <w:pPr>
        <w:pStyle w:val="Default"/>
        <w:ind w:firstLine="720"/>
        <w:jc w:val="both"/>
        <w:rPr>
          <w:color w:val="auto"/>
          <w:lang w:val="sr-Cyrl-CS"/>
        </w:rPr>
      </w:pPr>
      <w:r w:rsidRPr="00815E97">
        <w:rPr>
          <w:b/>
          <w:bCs/>
          <w:color w:val="auto"/>
        </w:rPr>
        <w:t xml:space="preserve">ИСПОРУЧИЛАЦ </w:t>
      </w:r>
      <w:r w:rsidRPr="00815E97">
        <w:rPr>
          <w:color w:val="auto"/>
        </w:rPr>
        <w:t xml:space="preserve">се обавезује да ће у року од _____ (____________) календарских дана од дана издавања налога </w:t>
      </w:r>
      <w:r w:rsidRPr="00815E97">
        <w:rPr>
          <w:b/>
          <w:bCs/>
          <w:color w:val="auto"/>
        </w:rPr>
        <w:t xml:space="preserve">НАРУЧИОЦА </w:t>
      </w:r>
      <w:r w:rsidRPr="00815E97">
        <w:rPr>
          <w:color w:val="auto"/>
        </w:rPr>
        <w:t xml:space="preserve">испоручити робу на територији општине </w:t>
      </w:r>
      <w:r w:rsidR="0000003A">
        <w:rPr>
          <w:color w:val="auto"/>
          <w:lang w:val="sr-Cyrl-CS"/>
        </w:rPr>
        <w:t>Баточина</w:t>
      </w:r>
      <w:r w:rsidRPr="00815E97">
        <w:rPr>
          <w:color w:val="auto"/>
        </w:rPr>
        <w:t xml:space="preserve">. </w:t>
      </w:r>
    </w:p>
    <w:p w:rsidR="00E16430" w:rsidRPr="00E16430" w:rsidRDefault="00E16430" w:rsidP="00E16430">
      <w:pPr>
        <w:ind w:firstLine="720"/>
        <w:jc w:val="both"/>
        <w:rPr>
          <w:rFonts w:ascii="Arial" w:hAnsi="Arial" w:cs="Arial"/>
          <w:lang w:val="sr-Cyrl-CS"/>
        </w:rPr>
      </w:pPr>
      <w:r>
        <w:rPr>
          <w:rFonts w:ascii="Arial" w:hAnsi="Arial" w:cs="Arial"/>
          <w:lang w:val="sr-Cyrl-CS"/>
        </w:rPr>
        <w:t xml:space="preserve">Налог се </w:t>
      </w:r>
      <w:r w:rsidR="00124A24" w:rsidRPr="00124A24">
        <w:rPr>
          <w:rFonts w:ascii="Arial" w:hAnsi="Arial" w:cs="Arial"/>
          <w:b/>
          <w:bCs/>
          <w:color w:val="auto"/>
        </w:rPr>
        <w:t>ИСПОРУЧИ</w:t>
      </w:r>
      <w:r w:rsidR="00124A24" w:rsidRPr="00124A24">
        <w:rPr>
          <w:rFonts w:ascii="Arial" w:hAnsi="Arial" w:cs="Arial"/>
          <w:b/>
          <w:bCs/>
          <w:color w:val="auto"/>
          <w:lang w:val="sr-Cyrl-CS"/>
        </w:rPr>
        <w:t>О</w:t>
      </w:r>
      <w:r w:rsidR="00124A24" w:rsidRPr="00124A24">
        <w:rPr>
          <w:rFonts w:ascii="Arial" w:hAnsi="Arial" w:cs="Arial"/>
          <w:b/>
          <w:bCs/>
          <w:color w:val="auto"/>
        </w:rPr>
        <w:t>Ц</w:t>
      </w:r>
      <w:r w:rsidR="00124A24" w:rsidRPr="00124A24">
        <w:rPr>
          <w:rFonts w:ascii="Arial" w:hAnsi="Arial" w:cs="Arial"/>
          <w:b/>
          <w:bCs/>
          <w:color w:val="auto"/>
          <w:lang w:val="sr-Cyrl-CS"/>
        </w:rPr>
        <w:t>У</w:t>
      </w:r>
      <w:r w:rsidR="00124A24" w:rsidRPr="00815E97">
        <w:rPr>
          <w:b/>
          <w:bCs/>
          <w:color w:val="auto"/>
        </w:rPr>
        <w:t xml:space="preserve"> </w:t>
      </w:r>
      <w:r w:rsidRPr="00E16430">
        <w:rPr>
          <w:rFonts w:ascii="Arial" w:hAnsi="Arial" w:cs="Arial"/>
          <w:lang w:val="sr-Cyrl-CS"/>
        </w:rPr>
        <w:t xml:space="preserve">упућује писаној форми, поштом, телефаксом или електронском поштом. Уколико је поруџбина извршена телефаксом или </w:t>
      </w:r>
      <w:r w:rsidRPr="00E16430">
        <w:rPr>
          <w:rFonts w:ascii="Arial" w:hAnsi="Arial" w:cs="Arial"/>
          <w:lang w:val="sr-Cyrl-CS"/>
        </w:rPr>
        <w:lastRenderedPageBreak/>
        <w:t xml:space="preserve">електронском поштом </w:t>
      </w:r>
      <w:r w:rsidR="00124A24" w:rsidRPr="00124A24">
        <w:rPr>
          <w:rFonts w:ascii="Arial" w:hAnsi="Arial" w:cs="Arial"/>
          <w:b/>
          <w:bCs/>
          <w:color w:val="auto"/>
        </w:rPr>
        <w:t>ИСПОРУЧИЛАЦ</w:t>
      </w:r>
      <w:r w:rsidR="00124A24" w:rsidRPr="00815E97">
        <w:rPr>
          <w:b/>
          <w:bCs/>
          <w:color w:val="auto"/>
        </w:rPr>
        <w:t xml:space="preserve"> </w:t>
      </w:r>
      <w:r w:rsidRPr="00E16430">
        <w:rPr>
          <w:rFonts w:ascii="Arial" w:hAnsi="Arial" w:cs="Arial"/>
          <w:lang w:val="sr-Cyrl-CS"/>
        </w:rPr>
        <w:t xml:space="preserve">је дужан да </w:t>
      </w:r>
      <w:r w:rsidR="00124A24" w:rsidRPr="00124A24">
        <w:rPr>
          <w:rFonts w:ascii="Arial" w:hAnsi="Arial" w:cs="Arial"/>
          <w:b/>
          <w:bCs/>
          <w:color w:val="auto"/>
        </w:rPr>
        <w:t>НАРУЧИОЦ</w:t>
      </w:r>
      <w:r w:rsidR="00124A24" w:rsidRPr="00124A24">
        <w:rPr>
          <w:rFonts w:ascii="Arial" w:hAnsi="Arial" w:cs="Arial"/>
          <w:b/>
          <w:bCs/>
          <w:color w:val="auto"/>
          <w:lang w:val="sr-Cyrl-CS"/>
        </w:rPr>
        <w:t>У</w:t>
      </w:r>
      <w:r w:rsidR="00124A24" w:rsidRPr="00815E97">
        <w:rPr>
          <w:b/>
          <w:bCs/>
          <w:color w:val="auto"/>
        </w:rPr>
        <w:t xml:space="preserve"> </w:t>
      </w:r>
      <w:r w:rsidRPr="00E16430">
        <w:rPr>
          <w:rFonts w:ascii="Arial" w:hAnsi="Arial" w:cs="Arial"/>
          <w:lang w:val="sr-Cyrl-CS"/>
        </w:rPr>
        <w:t>на исти начин-телефаксом, односно мејлом пошаље потврду о пријему наруџбине</w:t>
      </w:r>
      <w:r w:rsidRPr="00E16430">
        <w:rPr>
          <w:rFonts w:ascii="Arial" w:hAnsi="Arial" w:cs="Arial"/>
          <w:b/>
          <w:bCs/>
          <w:lang w:val="sr-Cyrl-CS"/>
        </w:rPr>
        <w:t xml:space="preserve">. </w:t>
      </w:r>
    </w:p>
    <w:p w:rsidR="00E16430" w:rsidRPr="00E16430" w:rsidRDefault="00E16430" w:rsidP="00E16430">
      <w:pPr>
        <w:ind w:firstLine="720"/>
        <w:jc w:val="both"/>
        <w:rPr>
          <w:rFonts w:ascii="Arial" w:hAnsi="Arial" w:cs="Arial"/>
          <w:bCs/>
          <w:lang w:val="sr-Cyrl-CS"/>
        </w:rPr>
      </w:pPr>
      <w:r w:rsidRPr="00E16430">
        <w:rPr>
          <w:rFonts w:ascii="Arial" w:hAnsi="Arial" w:cs="Arial"/>
          <w:bCs/>
          <w:lang w:val="sr-Cyrl-CS"/>
        </w:rPr>
        <w:t xml:space="preserve">Уз сваку испоруку </w:t>
      </w:r>
      <w:r w:rsidR="00124A24" w:rsidRPr="00124A24">
        <w:rPr>
          <w:rFonts w:ascii="Arial" w:hAnsi="Arial" w:cs="Arial"/>
          <w:b/>
          <w:bCs/>
          <w:color w:val="auto"/>
        </w:rPr>
        <w:t>ИСПОРУЧИЛАЦ</w:t>
      </w:r>
      <w:r w:rsidR="00124A24" w:rsidRPr="00815E97">
        <w:rPr>
          <w:b/>
          <w:bCs/>
          <w:color w:val="auto"/>
        </w:rPr>
        <w:t xml:space="preserve"> </w:t>
      </w:r>
      <w:r w:rsidRPr="00E16430">
        <w:rPr>
          <w:rFonts w:ascii="Arial" w:hAnsi="Arial" w:cs="Arial"/>
          <w:bCs/>
          <w:lang w:val="sr-Cyrl-CS"/>
        </w:rPr>
        <w:t>је дужан да достави одговарајући доказ - картицу о мерењу на ваги (товарни лист), којом доказује да испоручени камен по количини одговара конкретној поруџбини.</w:t>
      </w:r>
    </w:p>
    <w:p w:rsidR="00E16430" w:rsidRDefault="00E16430" w:rsidP="00E16430">
      <w:pPr>
        <w:ind w:firstLine="720"/>
        <w:jc w:val="both"/>
        <w:rPr>
          <w:rFonts w:ascii="Arial" w:hAnsi="Arial" w:cs="Arial"/>
          <w:bCs/>
          <w:color w:val="FF6600"/>
          <w:lang w:val="sr-Cyrl-CS"/>
        </w:rPr>
      </w:pPr>
      <w:r w:rsidRPr="00E16430">
        <w:rPr>
          <w:rFonts w:ascii="Arial" w:hAnsi="Arial" w:cs="Arial"/>
          <w:lang w:val="sr-Cyrl-CS"/>
        </w:rPr>
        <w:t>Место</w:t>
      </w:r>
      <w:r w:rsidRPr="00E16430">
        <w:rPr>
          <w:rFonts w:ascii="Arial" w:hAnsi="Arial" w:cs="Arial"/>
          <w:b/>
          <w:lang w:val="sr-Cyrl-CS"/>
        </w:rPr>
        <w:t xml:space="preserve"> </w:t>
      </w:r>
      <w:r w:rsidRPr="00E16430">
        <w:rPr>
          <w:rFonts w:ascii="Arial" w:hAnsi="Arial" w:cs="Arial"/>
          <w:lang w:val="sr-Cyrl-CS"/>
        </w:rPr>
        <w:t>испоруке</w:t>
      </w:r>
      <w:r w:rsidRPr="00E16430">
        <w:rPr>
          <w:rFonts w:ascii="Arial" w:hAnsi="Arial" w:cs="Arial"/>
          <w:b/>
          <w:bCs/>
          <w:lang w:val="sr-Cyrl-CS"/>
        </w:rPr>
        <w:t xml:space="preserve"> </w:t>
      </w:r>
      <w:r w:rsidRPr="00E16430">
        <w:rPr>
          <w:rFonts w:ascii="Arial" w:hAnsi="Arial" w:cs="Arial"/>
          <w:bCs/>
          <w:lang w:val="sr-Cyrl-CS"/>
        </w:rPr>
        <w:t>је fco.</w:t>
      </w:r>
      <w:r w:rsidR="00124A24" w:rsidRPr="00124A24">
        <w:rPr>
          <w:rFonts w:ascii="Arial" w:hAnsi="Arial" w:cs="Arial"/>
          <w:bCs/>
          <w:lang w:val="sr-Cyrl-CS"/>
        </w:rPr>
        <w:t xml:space="preserve"> </w:t>
      </w:r>
      <w:r w:rsidR="00124A24" w:rsidRPr="00124A24">
        <w:rPr>
          <w:rFonts w:ascii="Arial" w:hAnsi="Arial" w:cs="Arial"/>
          <w:b/>
          <w:bCs/>
          <w:color w:val="auto"/>
        </w:rPr>
        <w:t>НАРУЧИ</w:t>
      </w:r>
      <w:r w:rsidR="00124A24">
        <w:rPr>
          <w:rFonts w:ascii="Arial" w:hAnsi="Arial" w:cs="Arial"/>
          <w:b/>
          <w:bCs/>
          <w:color w:val="auto"/>
          <w:lang w:val="sr-Cyrl-CS"/>
        </w:rPr>
        <w:t>ЛА</w:t>
      </w:r>
      <w:r w:rsidR="00124A24" w:rsidRPr="00124A24">
        <w:rPr>
          <w:rFonts w:ascii="Arial" w:hAnsi="Arial" w:cs="Arial"/>
          <w:b/>
          <w:bCs/>
          <w:color w:val="auto"/>
        </w:rPr>
        <w:t>Ц</w:t>
      </w:r>
      <w:r w:rsidR="00124A24" w:rsidRPr="00815E97">
        <w:rPr>
          <w:b/>
          <w:bCs/>
          <w:color w:val="auto"/>
        </w:rPr>
        <w:t xml:space="preserve"> </w:t>
      </w:r>
      <w:r w:rsidRPr="00E16430">
        <w:rPr>
          <w:rFonts w:ascii="Arial" w:hAnsi="Arial" w:cs="Arial"/>
          <w:bCs/>
          <w:lang w:val="sr-Cyrl-CS"/>
        </w:rPr>
        <w:t>- испорука на терену у кругу до 15 км</w:t>
      </w:r>
      <w:r w:rsidRPr="00E16430">
        <w:rPr>
          <w:rFonts w:ascii="Arial" w:hAnsi="Arial" w:cs="Arial"/>
          <w:b/>
          <w:bCs/>
          <w:lang w:val="sr-Cyrl-CS"/>
        </w:rPr>
        <w:t xml:space="preserve"> </w:t>
      </w:r>
      <w:r w:rsidRPr="00E16430">
        <w:rPr>
          <w:rFonts w:ascii="Arial" w:hAnsi="Arial" w:cs="Arial"/>
          <w:bCs/>
          <w:lang w:val="sr-Cyrl-CS"/>
        </w:rPr>
        <w:t xml:space="preserve">од седишта </w:t>
      </w:r>
      <w:r w:rsidR="00124A24" w:rsidRPr="00124A24">
        <w:rPr>
          <w:rFonts w:ascii="Arial" w:hAnsi="Arial" w:cs="Arial"/>
          <w:b/>
          <w:bCs/>
          <w:color w:val="auto"/>
        </w:rPr>
        <w:t>НАРУЧИОЦ</w:t>
      </w:r>
      <w:r w:rsidR="00124A24">
        <w:rPr>
          <w:rFonts w:ascii="Arial" w:hAnsi="Arial" w:cs="Arial"/>
          <w:b/>
          <w:bCs/>
          <w:color w:val="auto"/>
          <w:lang w:val="sr-Cyrl-CS"/>
        </w:rPr>
        <w:t>А</w:t>
      </w:r>
      <w:r w:rsidR="00124A24" w:rsidRPr="00815E97">
        <w:rPr>
          <w:b/>
          <w:bCs/>
          <w:color w:val="auto"/>
        </w:rPr>
        <w:t xml:space="preserve"> </w:t>
      </w:r>
      <w:r w:rsidRPr="00E16430">
        <w:rPr>
          <w:rFonts w:ascii="Arial" w:hAnsi="Arial" w:cs="Arial"/>
          <w:bCs/>
          <w:lang w:val="sr-Cyrl-CS"/>
        </w:rPr>
        <w:t xml:space="preserve">у Баточини, на локацији на којој </w:t>
      </w:r>
      <w:r w:rsidR="00124A24" w:rsidRPr="00124A24">
        <w:rPr>
          <w:rFonts w:ascii="Arial" w:hAnsi="Arial" w:cs="Arial"/>
          <w:b/>
          <w:bCs/>
          <w:color w:val="auto"/>
        </w:rPr>
        <w:t>НАРУЧИ</w:t>
      </w:r>
      <w:r w:rsidR="00124A24">
        <w:rPr>
          <w:rFonts w:ascii="Arial" w:hAnsi="Arial" w:cs="Arial"/>
          <w:b/>
          <w:bCs/>
          <w:color w:val="auto"/>
          <w:lang w:val="sr-Cyrl-CS"/>
        </w:rPr>
        <w:t>ЛАЦ</w:t>
      </w:r>
      <w:r w:rsidR="00124A24" w:rsidRPr="00815E97">
        <w:rPr>
          <w:b/>
          <w:bCs/>
          <w:color w:val="auto"/>
        </w:rPr>
        <w:t xml:space="preserve"> </w:t>
      </w:r>
      <w:r w:rsidRPr="00E16430">
        <w:rPr>
          <w:rFonts w:ascii="Arial" w:hAnsi="Arial" w:cs="Arial"/>
          <w:bCs/>
          <w:lang w:val="sr-Cyrl-CS"/>
        </w:rPr>
        <w:t>у моменту испоруке изводи радове.</w:t>
      </w:r>
      <w:r w:rsidRPr="00E16430">
        <w:rPr>
          <w:rFonts w:ascii="Arial" w:hAnsi="Arial" w:cs="Arial"/>
          <w:bCs/>
          <w:color w:val="FF6600"/>
          <w:lang w:val="sr-Cyrl-CS"/>
        </w:rPr>
        <w:t xml:space="preserve"> </w:t>
      </w:r>
    </w:p>
    <w:p w:rsidR="00830E80" w:rsidRPr="00830E80" w:rsidRDefault="00830E80" w:rsidP="00E16430">
      <w:pPr>
        <w:ind w:firstLine="720"/>
        <w:jc w:val="both"/>
        <w:rPr>
          <w:rFonts w:ascii="Arial" w:hAnsi="Arial" w:cs="Arial"/>
          <w:bCs/>
          <w:color w:val="auto"/>
          <w:lang w:val="sr-Cyrl-CS"/>
        </w:rPr>
      </w:pPr>
      <w:r w:rsidRPr="00830E80">
        <w:rPr>
          <w:rFonts w:ascii="Arial" w:hAnsi="Arial" w:cs="Arial"/>
          <w:b/>
          <w:bCs/>
          <w:color w:val="auto"/>
          <w:lang w:val="sr-Cyrl-CS"/>
        </w:rPr>
        <w:t xml:space="preserve">НАРУЧИЛАЦ </w:t>
      </w:r>
      <w:r>
        <w:rPr>
          <w:rFonts w:ascii="Arial" w:hAnsi="Arial" w:cs="Arial"/>
          <w:bCs/>
          <w:color w:val="auto"/>
          <w:lang w:val="sr-Cyrl-CS"/>
        </w:rPr>
        <w:t xml:space="preserve">ће посебним решењем именовати лице које ће кооридирати са </w:t>
      </w:r>
      <w:r w:rsidRPr="00830E80">
        <w:rPr>
          <w:rFonts w:ascii="Arial" w:hAnsi="Arial" w:cs="Arial"/>
          <w:b/>
          <w:bCs/>
          <w:color w:val="auto"/>
          <w:lang w:val="sr-Cyrl-CS"/>
        </w:rPr>
        <w:t>ИСПОРУЧИОЦЕМ</w:t>
      </w:r>
      <w:r>
        <w:rPr>
          <w:rFonts w:ascii="Arial" w:hAnsi="Arial" w:cs="Arial"/>
          <w:b/>
          <w:bCs/>
          <w:color w:val="auto"/>
          <w:lang w:val="sr-Cyrl-CS"/>
        </w:rPr>
        <w:t xml:space="preserve">, </w:t>
      </w:r>
      <w:r>
        <w:rPr>
          <w:rFonts w:ascii="Arial" w:hAnsi="Arial" w:cs="Arial"/>
          <w:bCs/>
          <w:color w:val="auto"/>
          <w:lang w:val="sr-Cyrl-CS"/>
        </w:rPr>
        <w:t>и вршити надзор над испоруком уговореног добра, у складу са дефинисаним роковима и уговореним квалитетом.</w:t>
      </w:r>
    </w:p>
    <w:p w:rsidR="0000003A" w:rsidRPr="00E16430" w:rsidRDefault="0000003A" w:rsidP="0000003A">
      <w:pPr>
        <w:pStyle w:val="Default"/>
        <w:jc w:val="center"/>
        <w:rPr>
          <w:b/>
          <w:bCs/>
          <w:color w:val="auto"/>
          <w:lang w:val="sr-Cyrl-CS"/>
        </w:rPr>
      </w:pPr>
    </w:p>
    <w:p w:rsidR="00817464" w:rsidRDefault="00817464" w:rsidP="0000003A">
      <w:pPr>
        <w:pStyle w:val="Default"/>
        <w:jc w:val="center"/>
        <w:rPr>
          <w:b/>
          <w:bCs/>
          <w:color w:val="auto"/>
          <w:lang w:val="sr-Cyrl-CS"/>
        </w:rPr>
      </w:pPr>
      <w:r w:rsidRPr="00815E97">
        <w:rPr>
          <w:b/>
          <w:bCs/>
          <w:color w:val="auto"/>
        </w:rPr>
        <w:t>Члан 6.</w:t>
      </w:r>
    </w:p>
    <w:p w:rsidR="0000003A" w:rsidRPr="0000003A" w:rsidRDefault="0000003A" w:rsidP="0000003A">
      <w:pPr>
        <w:pStyle w:val="Default"/>
        <w:jc w:val="center"/>
        <w:rPr>
          <w:color w:val="auto"/>
          <w:lang w:val="sr-Cyrl-CS"/>
        </w:rPr>
      </w:pPr>
    </w:p>
    <w:p w:rsidR="00817464" w:rsidRPr="00815E97" w:rsidRDefault="00817464" w:rsidP="00E16430">
      <w:pPr>
        <w:pStyle w:val="Default"/>
        <w:ind w:firstLine="720"/>
        <w:jc w:val="both"/>
        <w:rPr>
          <w:color w:val="auto"/>
          <w:lang w:val="sr-Cyrl-CS"/>
        </w:rPr>
      </w:pPr>
      <w:r w:rsidRPr="00815E97">
        <w:rPr>
          <w:b/>
          <w:bCs/>
          <w:color w:val="auto"/>
        </w:rPr>
        <w:t xml:space="preserve">НАРУЧИЛАЦ </w:t>
      </w:r>
      <w:r w:rsidRPr="00815E97">
        <w:rPr>
          <w:color w:val="auto"/>
        </w:rPr>
        <w:t xml:space="preserve">и </w:t>
      </w:r>
      <w:r w:rsidRPr="00815E97">
        <w:rPr>
          <w:b/>
          <w:bCs/>
          <w:color w:val="auto"/>
        </w:rPr>
        <w:t xml:space="preserve">ИСПОРУЧИЛАЦ </w:t>
      </w:r>
      <w:r w:rsidRPr="00815E97">
        <w:rPr>
          <w:color w:val="auto"/>
        </w:rPr>
        <w:t xml:space="preserve">су сагласни да рок плаћања буде без аванса, </w:t>
      </w:r>
      <w:r w:rsidRPr="00E16430">
        <w:rPr>
          <w:b/>
          <w:color w:val="auto"/>
        </w:rPr>
        <w:t>45</w:t>
      </w:r>
      <w:r w:rsidRPr="00815E97">
        <w:rPr>
          <w:color w:val="auto"/>
        </w:rPr>
        <w:t xml:space="preserve"> </w:t>
      </w:r>
      <w:r w:rsidRPr="00E16430">
        <w:rPr>
          <w:b/>
          <w:color w:val="auto"/>
        </w:rPr>
        <w:t>дана</w:t>
      </w:r>
      <w:r w:rsidRPr="00815E97">
        <w:rPr>
          <w:color w:val="auto"/>
        </w:rPr>
        <w:t xml:space="preserve"> од дана пријема исправно испостављеног рачуна, а којим је потврђена испорука добара и то на рачун Испоручиоца бр. ___________________________ код ___________________________________ банке.</w:t>
      </w:r>
    </w:p>
    <w:p w:rsidR="00E16430" w:rsidRDefault="00E16430" w:rsidP="00817464">
      <w:pPr>
        <w:pStyle w:val="Default"/>
        <w:jc w:val="both"/>
        <w:rPr>
          <w:b/>
          <w:bCs/>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E16430">
        <w:rPr>
          <w:b/>
          <w:bCs/>
          <w:color w:val="auto"/>
          <w:lang w:val="sr-Cyrl-CS"/>
        </w:rPr>
        <w:t>7</w:t>
      </w:r>
      <w:r w:rsidRPr="00815E97">
        <w:rPr>
          <w:b/>
          <w:bCs/>
          <w:color w:val="auto"/>
        </w:rPr>
        <w:t>.</w:t>
      </w:r>
    </w:p>
    <w:p w:rsidR="00E16430" w:rsidRPr="00E16430" w:rsidRDefault="00E16430" w:rsidP="00E16430">
      <w:pPr>
        <w:pStyle w:val="Default"/>
        <w:jc w:val="center"/>
        <w:rPr>
          <w:b/>
          <w:bCs/>
          <w:color w:val="auto"/>
          <w:lang w:val="sr-Cyrl-CS"/>
        </w:rPr>
      </w:pP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 xml:space="preserve">Уколико </w:t>
      </w:r>
      <w:r w:rsidRPr="00E16430">
        <w:rPr>
          <w:rFonts w:ascii="Arial" w:hAnsi="Arial" w:cs="Arial"/>
          <w:b/>
          <w:lang w:val="sr-Cyrl-CS"/>
        </w:rPr>
        <w:t>ИСПОРУЧИЛАЦ</w:t>
      </w:r>
      <w:r w:rsidRPr="00E16430">
        <w:rPr>
          <w:rFonts w:ascii="Arial" w:hAnsi="Arial" w:cs="Arial"/>
          <w:lang w:val="sr-Cyrl-CS"/>
        </w:rPr>
        <w:t>, својом кривицом не изврши испоруку у уговореном року, Купац задржава п</w:t>
      </w:r>
      <w:r w:rsidR="00CB4680">
        <w:rPr>
          <w:rFonts w:ascii="Arial" w:hAnsi="Arial" w:cs="Arial"/>
          <w:lang w:val="sr-Cyrl-CS"/>
        </w:rPr>
        <w:t>раво да од Добављача</w:t>
      </w:r>
      <w:r w:rsidRPr="00E16430">
        <w:rPr>
          <w:rFonts w:ascii="Arial" w:hAnsi="Arial" w:cs="Arial"/>
          <w:lang w:val="sr-Cyrl-CS"/>
        </w:rPr>
        <w:t xml:space="preserve"> тражи исплату уговорне казне у износу од 0,5 % од уговореног износа ( без ПДВ-а ) за сваки дан неоправданог кашњења.</w:t>
      </w: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 xml:space="preserve">Исплата затезне камате из члана </w:t>
      </w:r>
      <w:r w:rsidR="00CB4680">
        <w:rPr>
          <w:rFonts w:ascii="Arial" w:hAnsi="Arial" w:cs="Arial"/>
          <w:lang w:val="sr-Cyrl-CS"/>
        </w:rPr>
        <w:t>7</w:t>
      </w:r>
      <w:r w:rsidRPr="00E16430">
        <w:rPr>
          <w:rFonts w:ascii="Arial" w:hAnsi="Arial" w:cs="Arial"/>
          <w:lang w:val="sr-Cyrl-CS"/>
        </w:rPr>
        <w:t>. уговора и уговорне казне ће се извршити пребијањем међусобних потраживања приликом коначне исплате фактуре.</w:t>
      </w:r>
    </w:p>
    <w:p w:rsidR="00E16430" w:rsidRPr="00E16430" w:rsidRDefault="00124A24" w:rsidP="00E16430">
      <w:pPr>
        <w:ind w:firstLine="720"/>
        <w:jc w:val="both"/>
        <w:rPr>
          <w:rFonts w:ascii="Arial" w:hAnsi="Arial" w:cs="Arial"/>
          <w:lang w:val="sr-Cyrl-CS"/>
        </w:rPr>
      </w:pPr>
      <w:r w:rsidRPr="00124A24">
        <w:rPr>
          <w:rFonts w:ascii="Arial" w:hAnsi="Arial" w:cs="Arial"/>
          <w:b/>
          <w:lang w:val="sr-Cyrl-CS"/>
        </w:rPr>
        <w:t>НАРУЧИЛАЦ</w:t>
      </w:r>
      <w:r w:rsidR="00E16430" w:rsidRPr="00E16430">
        <w:rPr>
          <w:rFonts w:ascii="Arial" w:hAnsi="Arial" w:cs="Arial"/>
          <w:lang w:val="sr-Cyrl-CS"/>
        </w:rPr>
        <w:t xml:space="preserve"> задржава право да раскине уговор уколико </w:t>
      </w:r>
      <w:r w:rsidRPr="00E16430">
        <w:rPr>
          <w:rFonts w:ascii="Arial" w:hAnsi="Arial" w:cs="Arial"/>
          <w:b/>
          <w:lang w:val="sr-Cyrl-CS"/>
        </w:rPr>
        <w:t>ИСПОРУЧИЛАЦ</w:t>
      </w:r>
      <w:r w:rsidR="00CB4680">
        <w:rPr>
          <w:rFonts w:ascii="Arial" w:hAnsi="Arial" w:cs="Arial"/>
          <w:lang w:val="sr-Cyrl-CS"/>
        </w:rPr>
        <w:t xml:space="preserve">, својом кривицом, </w:t>
      </w:r>
      <w:r w:rsidR="00E16430" w:rsidRPr="00E16430">
        <w:rPr>
          <w:rFonts w:ascii="Arial" w:hAnsi="Arial" w:cs="Arial"/>
          <w:lang w:val="sr-Cyrl-CS"/>
        </w:rPr>
        <w:t>буде каснио са испоруком више од 3 (три) дана од истека уговореног рока за испоруку.</w:t>
      </w:r>
    </w:p>
    <w:p w:rsidR="00E16430" w:rsidRPr="00E16430" w:rsidRDefault="00E16430" w:rsidP="00E16430">
      <w:pPr>
        <w:ind w:firstLine="720"/>
        <w:jc w:val="both"/>
        <w:rPr>
          <w:rFonts w:ascii="Arial" w:hAnsi="Arial" w:cs="Arial"/>
          <w:lang w:val="sr-Cyrl-CS"/>
        </w:rPr>
      </w:pPr>
      <w:r w:rsidRPr="00E16430">
        <w:rPr>
          <w:rFonts w:ascii="Arial" w:hAnsi="Arial" w:cs="Arial"/>
          <w:lang w:val="sr-Cyrl-CS"/>
        </w:rPr>
        <w:t>Уговорне стране се ослобађају одговорности за делимично или потпуно неизвршење уговорних обавеза у случају дејства више силе, која се као таква признаје по закону.</w:t>
      </w:r>
    </w:p>
    <w:p w:rsidR="00E16430" w:rsidRPr="00E16430" w:rsidRDefault="00E16430"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124A24">
        <w:rPr>
          <w:b/>
          <w:bCs/>
          <w:color w:val="auto"/>
          <w:lang w:val="sr-Cyrl-CS"/>
        </w:rPr>
        <w:t>8</w:t>
      </w:r>
      <w:r w:rsidRPr="00815E97">
        <w:rPr>
          <w:b/>
          <w:bCs/>
          <w:color w:val="auto"/>
        </w:rPr>
        <w:t>.</w:t>
      </w:r>
    </w:p>
    <w:p w:rsidR="00E16430" w:rsidRPr="00E16430" w:rsidRDefault="00E16430" w:rsidP="00E16430">
      <w:pPr>
        <w:pStyle w:val="Default"/>
        <w:jc w:val="center"/>
        <w:rPr>
          <w:color w:val="auto"/>
          <w:lang w:val="sr-Cyrl-CS"/>
        </w:rPr>
      </w:pPr>
    </w:p>
    <w:p w:rsidR="00817464" w:rsidRPr="00815E97" w:rsidRDefault="00817464" w:rsidP="00124A24">
      <w:pPr>
        <w:pStyle w:val="Default"/>
        <w:ind w:firstLine="720"/>
        <w:jc w:val="both"/>
        <w:rPr>
          <w:color w:val="auto"/>
        </w:rPr>
      </w:pPr>
      <w:r w:rsidRPr="00815E97">
        <w:rPr>
          <w:color w:val="auto"/>
        </w:rPr>
        <w:t xml:space="preserve">Уговорна страна незадовољна испуњењем уговорних обавеза друге уговорне стране може захтевати раскид уговора, под условом, да је своје уговорне обавезе у потпуности и благовремено извршила. </w:t>
      </w:r>
    </w:p>
    <w:p w:rsidR="00817464" w:rsidRDefault="00817464" w:rsidP="00124A24">
      <w:pPr>
        <w:pStyle w:val="Default"/>
        <w:ind w:firstLine="720"/>
        <w:jc w:val="both"/>
        <w:rPr>
          <w:color w:val="auto"/>
          <w:lang w:val="sr-Cyrl-CS"/>
        </w:rPr>
      </w:pPr>
      <w:r w:rsidRPr="00815E97">
        <w:rPr>
          <w:color w:val="auto"/>
        </w:rPr>
        <w:t xml:space="preserve">Раскид уговора се захтева писменим путем, са раскидним роком од 15 (петнаест) дана. </w:t>
      </w:r>
    </w:p>
    <w:p w:rsidR="00830E80" w:rsidRPr="00124A24" w:rsidRDefault="00830E80" w:rsidP="00243858">
      <w:pPr>
        <w:pStyle w:val="Default"/>
        <w:jc w:val="both"/>
        <w:rPr>
          <w:color w:val="auto"/>
          <w:lang w:val="sr-Cyrl-CS"/>
        </w:rPr>
      </w:pPr>
    </w:p>
    <w:p w:rsidR="00E16430" w:rsidRDefault="00124A24" w:rsidP="00124A24">
      <w:pPr>
        <w:pStyle w:val="Default"/>
        <w:jc w:val="center"/>
        <w:rPr>
          <w:b/>
          <w:color w:val="auto"/>
          <w:lang w:val="sr-Cyrl-CS"/>
        </w:rPr>
      </w:pPr>
      <w:r w:rsidRPr="00124A24">
        <w:rPr>
          <w:b/>
          <w:color w:val="auto"/>
          <w:lang w:val="sr-Cyrl-CS"/>
        </w:rPr>
        <w:t>Члан 9.</w:t>
      </w:r>
    </w:p>
    <w:p w:rsidR="00124A24" w:rsidRDefault="00124A24" w:rsidP="00124A24">
      <w:pPr>
        <w:pStyle w:val="Default"/>
        <w:jc w:val="center"/>
        <w:rPr>
          <w:b/>
          <w:color w:val="auto"/>
          <w:lang w:val="sr-Cyrl-CS"/>
        </w:rPr>
      </w:pPr>
    </w:p>
    <w:p w:rsidR="00124A24" w:rsidRPr="00124A24" w:rsidRDefault="00124A24" w:rsidP="00124A24">
      <w:pPr>
        <w:ind w:firstLine="720"/>
        <w:jc w:val="both"/>
        <w:rPr>
          <w:rFonts w:ascii="Arial" w:hAnsi="Arial" w:cs="Arial"/>
          <w:lang w:val="sr-Cyrl-CS"/>
        </w:rPr>
      </w:pPr>
      <w:r w:rsidRPr="00124A24">
        <w:rPr>
          <w:rFonts w:ascii="Arial" w:hAnsi="Arial" w:cs="Arial"/>
          <w:b/>
          <w:lang w:val="sr-Cyrl-CS"/>
        </w:rPr>
        <w:t>ИСПОРУЧИЛАЦ</w:t>
      </w:r>
      <w:r w:rsidRPr="00124A24">
        <w:rPr>
          <w:rFonts w:ascii="Arial" w:hAnsi="Arial" w:cs="Arial"/>
          <w:lang w:val="sr-Cyrl-CS"/>
        </w:rPr>
        <w:t xml:space="preserve"> </w:t>
      </w:r>
      <w:r w:rsidRPr="00124A24">
        <w:rPr>
          <w:rFonts w:ascii="Arial" w:hAnsi="Arial" w:cs="Arial"/>
          <w:bCs/>
          <w:lang w:val="sr-Cyrl-CS"/>
        </w:rPr>
        <w:t>гарантује да ће квалитет</w:t>
      </w:r>
      <w:r w:rsidRPr="00124A24">
        <w:rPr>
          <w:rFonts w:ascii="Arial" w:hAnsi="Arial" w:cs="Arial"/>
          <w:lang w:val="sr-Cyrl-CS"/>
        </w:rPr>
        <w:t xml:space="preserve"> испорученог камена одговарати техничким карактеристикама у складу са уговором. У случају рекламације на извршену испоруку </w:t>
      </w:r>
      <w:r w:rsidRPr="00124A24">
        <w:rPr>
          <w:rFonts w:ascii="Arial" w:hAnsi="Arial" w:cs="Arial"/>
          <w:b/>
          <w:lang w:val="sr-Cyrl-CS"/>
        </w:rPr>
        <w:t>ИСПОРУЧИЛАЦ</w:t>
      </w:r>
      <w:r w:rsidRPr="00124A24">
        <w:rPr>
          <w:rFonts w:ascii="Arial" w:hAnsi="Arial" w:cs="Arial"/>
          <w:lang w:val="sr-Cyrl-CS"/>
        </w:rPr>
        <w:t xml:space="preserve"> је дужан да недостатке по оправданој рекламацији </w:t>
      </w:r>
      <w:r w:rsidR="00384EAE" w:rsidRPr="00124A24">
        <w:rPr>
          <w:rFonts w:ascii="Arial" w:hAnsi="Arial" w:cs="Arial"/>
          <w:b/>
          <w:bCs/>
          <w:color w:val="auto"/>
        </w:rPr>
        <w:t>НАРУЧИОЦ</w:t>
      </w:r>
      <w:r w:rsidR="00384EAE">
        <w:rPr>
          <w:rFonts w:ascii="Arial" w:hAnsi="Arial" w:cs="Arial"/>
          <w:b/>
          <w:bCs/>
          <w:color w:val="auto"/>
          <w:lang w:val="sr-Cyrl-CS"/>
        </w:rPr>
        <w:t>А</w:t>
      </w:r>
      <w:r w:rsidR="00384EAE" w:rsidRPr="00815E97">
        <w:rPr>
          <w:b/>
          <w:bCs/>
          <w:color w:val="auto"/>
        </w:rPr>
        <w:t xml:space="preserve"> </w:t>
      </w:r>
      <w:r w:rsidRPr="00124A24">
        <w:rPr>
          <w:rFonts w:ascii="Arial" w:hAnsi="Arial" w:cs="Arial"/>
          <w:lang w:val="sr-Cyrl-CS"/>
        </w:rPr>
        <w:t xml:space="preserve">отклони у року до 2 дана од дана пријема рекламације уз обавезу да </w:t>
      </w:r>
      <w:r w:rsidR="00384EAE" w:rsidRPr="00124A24">
        <w:rPr>
          <w:rFonts w:ascii="Arial" w:hAnsi="Arial" w:cs="Arial"/>
          <w:b/>
          <w:bCs/>
          <w:color w:val="auto"/>
        </w:rPr>
        <w:t>НАРУЧИОЦ</w:t>
      </w:r>
      <w:r w:rsidR="00384EAE" w:rsidRPr="00124A24">
        <w:rPr>
          <w:rFonts w:ascii="Arial" w:hAnsi="Arial" w:cs="Arial"/>
          <w:b/>
          <w:bCs/>
          <w:color w:val="auto"/>
          <w:lang w:val="sr-Cyrl-CS"/>
        </w:rPr>
        <w:t>У</w:t>
      </w:r>
      <w:r w:rsidR="00384EAE" w:rsidRPr="00815E97">
        <w:rPr>
          <w:b/>
          <w:bCs/>
          <w:color w:val="auto"/>
        </w:rPr>
        <w:t xml:space="preserve"> </w:t>
      </w:r>
      <w:r w:rsidRPr="00124A24">
        <w:rPr>
          <w:rFonts w:ascii="Arial" w:hAnsi="Arial" w:cs="Arial"/>
          <w:lang w:val="sr-Cyrl-CS"/>
        </w:rPr>
        <w:t xml:space="preserve">плати и уговорну казну у складу са чланом </w:t>
      </w:r>
      <w:r w:rsidR="00384EAE">
        <w:rPr>
          <w:rFonts w:ascii="Arial" w:hAnsi="Arial" w:cs="Arial"/>
          <w:lang w:val="sr-Cyrl-CS"/>
        </w:rPr>
        <w:t>7</w:t>
      </w:r>
      <w:r w:rsidRPr="00124A24">
        <w:rPr>
          <w:rFonts w:ascii="Arial" w:hAnsi="Arial" w:cs="Arial"/>
          <w:lang w:val="sr-Cyrl-CS"/>
        </w:rPr>
        <w:t xml:space="preserve">. овог уговора због кашњења у испоруци које евентуално због тога настане. </w:t>
      </w:r>
    </w:p>
    <w:p w:rsidR="00384EAE" w:rsidRDefault="00384EAE" w:rsidP="00124A24">
      <w:pPr>
        <w:pStyle w:val="Default"/>
        <w:rPr>
          <w:b/>
          <w:color w:val="auto"/>
          <w:lang w:val="sr-Cyrl-CS"/>
        </w:rPr>
      </w:pPr>
    </w:p>
    <w:p w:rsidR="00243858" w:rsidRPr="00124A24" w:rsidRDefault="00243858" w:rsidP="00124A24">
      <w:pPr>
        <w:pStyle w:val="Default"/>
        <w:rPr>
          <w:b/>
          <w:color w:val="auto"/>
          <w:lang w:val="sr-Cyrl-CS"/>
        </w:rPr>
      </w:pPr>
    </w:p>
    <w:p w:rsidR="00817464" w:rsidRDefault="00817464" w:rsidP="00E16430">
      <w:pPr>
        <w:pStyle w:val="Default"/>
        <w:jc w:val="center"/>
        <w:rPr>
          <w:b/>
          <w:bCs/>
          <w:color w:val="auto"/>
          <w:lang w:val="sr-Cyrl-CS"/>
        </w:rPr>
      </w:pPr>
      <w:r w:rsidRPr="00815E97">
        <w:rPr>
          <w:b/>
          <w:bCs/>
          <w:color w:val="auto"/>
        </w:rPr>
        <w:lastRenderedPageBreak/>
        <w:t>Члан 10.</w:t>
      </w:r>
    </w:p>
    <w:p w:rsidR="00E16430" w:rsidRPr="00E16430" w:rsidRDefault="00E16430" w:rsidP="00E16430">
      <w:pPr>
        <w:pStyle w:val="Default"/>
        <w:jc w:val="center"/>
        <w:rPr>
          <w:color w:val="auto"/>
          <w:lang w:val="sr-Cyrl-CS"/>
        </w:rPr>
      </w:pPr>
    </w:p>
    <w:p w:rsidR="00CB4680" w:rsidRDefault="00CB4680" w:rsidP="00124A24">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може након закључења уговора о јавној набавци</w:t>
      </w:r>
      <w:r w:rsidR="00E662F8">
        <w:rPr>
          <w:color w:val="auto"/>
          <w:lang w:val="sr-Cyrl-CS"/>
        </w:rPr>
        <w:t xml:space="preserve">,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w:t>
      </w:r>
      <w:r w:rsidR="006A0F67">
        <w:rPr>
          <w:color w:val="auto"/>
          <w:lang w:val="sr-Cyrl-CS"/>
        </w:rPr>
        <w:t xml:space="preserve">уколико постоји оправдана потреба за набавком предметног добра, а </w:t>
      </w:r>
      <w:r w:rsidR="00E662F8">
        <w:rPr>
          <w:color w:val="auto"/>
          <w:lang w:val="sr-Cyrl-CS"/>
        </w:rPr>
        <w:t xml:space="preserve">у складу са расположивим финансијским средствима на апропријацији за </w:t>
      </w:r>
      <w:r w:rsidR="006A0F67">
        <w:rPr>
          <w:color w:val="auto"/>
          <w:lang w:val="sr-Cyrl-CS"/>
        </w:rPr>
        <w:t>конкретну</w:t>
      </w:r>
      <w:r w:rsidR="00E662F8">
        <w:rPr>
          <w:color w:val="auto"/>
          <w:lang w:val="sr-Cyrl-CS"/>
        </w:rPr>
        <w:t xml:space="preserve"> набавку, а у складу са чланом 115. Закона о јавним набавкама.</w:t>
      </w:r>
      <w:r>
        <w:rPr>
          <w:color w:val="auto"/>
          <w:lang w:val="sr-Cyrl-CS"/>
        </w:rPr>
        <w:t xml:space="preserve"> </w:t>
      </w:r>
    </w:p>
    <w:p w:rsidR="00E662F8" w:rsidRPr="00CB4680" w:rsidRDefault="00E662F8" w:rsidP="00124A24">
      <w:pPr>
        <w:pStyle w:val="Default"/>
        <w:ind w:firstLine="720"/>
        <w:jc w:val="both"/>
        <w:rPr>
          <w:color w:val="auto"/>
          <w:lang w:val="sr-Cyrl-CS"/>
        </w:rPr>
      </w:pPr>
    </w:p>
    <w:p w:rsidR="00CB4680" w:rsidRDefault="00E662F8" w:rsidP="00E662F8">
      <w:pPr>
        <w:pStyle w:val="Default"/>
        <w:jc w:val="center"/>
        <w:rPr>
          <w:b/>
          <w:bCs/>
          <w:color w:val="auto"/>
          <w:lang w:val="sr-Cyrl-CS"/>
        </w:rPr>
      </w:pPr>
      <w:r w:rsidRPr="00815E97">
        <w:rPr>
          <w:b/>
          <w:bCs/>
          <w:color w:val="auto"/>
        </w:rPr>
        <w:t>Члан 11</w:t>
      </w:r>
      <w:r>
        <w:rPr>
          <w:b/>
          <w:bCs/>
          <w:color w:val="auto"/>
          <w:lang w:val="sr-Cyrl-CS"/>
        </w:rPr>
        <w:t>.</w:t>
      </w:r>
    </w:p>
    <w:p w:rsidR="00E662F8" w:rsidRPr="00E662F8" w:rsidRDefault="00E662F8" w:rsidP="00E662F8">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Овај уговор важи до 31.12.</w:t>
      </w:r>
      <w:r w:rsidR="00243858">
        <w:rPr>
          <w:color w:val="auto"/>
        </w:rPr>
        <w:t>201</w:t>
      </w:r>
      <w:r w:rsidR="00243858">
        <w:rPr>
          <w:color w:val="auto"/>
          <w:lang w:val="sr-Cyrl-CS"/>
        </w:rPr>
        <w:t>8</w:t>
      </w:r>
      <w:r w:rsidRPr="00815E97">
        <w:rPr>
          <w:color w:val="auto"/>
        </w:rPr>
        <w:t xml:space="preserve">. године, </w:t>
      </w:r>
      <w:r w:rsidR="00830E80">
        <w:rPr>
          <w:color w:val="auto"/>
        </w:rPr>
        <w:t xml:space="preserve">односно до утрошка расположивих средстава за предметну набавку, зависно од тога шта прво наступи, </w:t>
      </w:r>
      <w:r w:rsidRPr="00815E97">
        <w:rPr>
          <w:color w:val="auto"/>
        </w:rPr>
        <w:t xml:space="preserve">након чега се сматра раскинутим. Исти може бити споразумно раскинут и пре истека рока на који је закључен, ако се за то стекну законски услови. </w:t>
      </w:r>
    </w:p>
    <w:p w:rsidR="00E16430" w:rsidRPr="00E16430" w:rsidRDefault="00E16430"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t xml:space="preserve">Члан </w:t>
      </w:r>
      <w:r w:rsidR="00E662F8">
        <w:rPr>
          <w:b/>
          <w:bCs/>
          <w:color w:val="auto"/>
        </w:rPr>
        <w:t>1</w:t>
      </w:r>
      <w:r w:rsidR="00E662F8">
        <w:rPr>
          <w:b/>
          <w:bCs/>
          <w:color w:val="auto"/>
          <w:lang w:val="sr-Cyrl-CS"/>
        </w:rPr>
        <w:t>2</w:t>
      </w:r>
      <w:r w:rsidRPr="00815E97">
        <w:rPr>
          <w:b/>
          <w:bCs/>
          <w:color w:val="auto"/>
        </w:rPr>
        <w:t>.</w:t>
      </w:r>
    </w:p>
    <w:p w:rsidR="00E16430" w:rsidRPr="00E16430" w:rsidRDefault="00E16430" w:rsidP="00E16430">
      <w:pPr>
        <w:pStyle w:val="Default"/>
        <w:jc w:val="center"/>
        <w:rPr>
          <w:color w:val="auto"/>
          <w:lang w:val="sr-Cyrl-CS"/>
        </w:rPr>
      </w:pPr>
    </w:p>
    <w:p w:rsidR="00817464" w:rsidRDefault="00817464" w:rsidP="00124A24">
      <w:pPr>
        <w:pStyle w:val="Default"/>
        <w:ind w:firstLine="720"/>
        <w:jc w:val="both"/>
        <w:rPr>
          <w:color w:val="auto"/>
          <w:lang w:val="sr-Cyrl-CS"/>
        </w:rPr>
      </w:pPr>
      <w:r w:rsidRPr="00815E97">
        <w:rPr>
          <w:color w:val="auto"/>
        </w:rPr>
        <w:t>За све што није регулисано овим Уговором примењиваће се позитивни прописи који регулишу уговорену врсту посла</w:t>
      </w:r>
      <w:r w:rsidR="00384EAE">
        <w:rPr>
          <w:color w:val="auto"/>
          <w:lang w:val="sr-Cyrl-CS"/>
        </w:rPr>
        <w:t xml:space="preserve"> и Закон о облигационим односима</w:t>
      </w:r>
      <w:r w:rsidRPr="00815E97">
        <w:rPr>
          <w:color w:val="auto"/>
        </w:rPr>
        <w:t xml:space="preserve">. </w:t>
      </w:r>
    </w:p>
    <w:p w:rsidR="00E16430" w:rsidRPr="00E16430" w:rsidRDefault="00E16430" w:rsidP="00817464">
      <w:pPr>
        <w:pStyle w:val="Default"/>
        <w:jc w:val="both"/>
        <w:rPr>
          <w:color w:val="auto"/>
          <w:lang w:val="sr-Cyrl-CS"/>
        </w:rPr>
      </w:pPr>
    </w:p>
    <w:p w:rsidR="00817464" w:rsidRDefault="00817464" w:rsidP="00E16430">
      <w:pPr>
        <w:pStyle w:val="Default"/>
        <w:jc w:val="center"/>
        <w:rPr>
          <w:b/>
          <w:bCs/>
          <w:color w:val="auto"/>
          <w:lang w:val="sr-Cyrl-CS"/>
        </w:rPr>
      </w:pPr>
      <w:r w:rsidRPr="00815E97">
        <w:rPr>
          <w:b/>
          <w:bCs/>
          <w:color w:val="auto"/>
        </w:rPr>
        <w:t>Члан 12.</w:t>
      </w:r>
    </w:p>
    <w:p w:rsidR="00E16430" w:rsidRPr="00E16430" w:rsidRDefault="00E16430" w:rsidP="00E16430">
      <w:pPr>
        <w:pStyle w:val="Default"/>
        <w:jc w:val="center"/>
        <w:rPr>
          <w:color w:val="auto"/>
          <w:lang w:val="sr-Cyrl-CS"/>
        </w:rPr>
      </w:pPr>
    </w:p>
    <w:p w:rsidR="00817464" w:rsidRPr="00FB2023" w:rsidRDefault="00817464" w:rsidP="00124A24">
      <w:pPr>
        <w:pStyle w:val="Default"/>
        <w:ind w:firstLine="720"/>
        <w:jc w:val="both"/>
        <w:rPr>
          <w:color w:val="auto"/>
          <w:lang w:val="sr-Cyrl-CS"/>
        </w:rPr>
      </w:pPr>
      <w:r w:rsidRPr="00815E97">
        <w:rPr>
          <w:color w:val="auto"/>
        </w:rPr>
        <w:t xml:space="preserve">Уговорне стране су сагласне да све евентуалне спорове по овом Уговору решавају споразумно, а у случају да споразум не постигну, спор ће се решити пред стварно </w:t>
      </w:r>
      <w:r w:rsidR="00FB2023">
        <w:rPr>
          <w:color w:val="auto"/>
        </w:rPr>
        <w:t xml:space="preserve">надлежним </w:t>
      </w:r>
      <w:r w:rsidR="00FB2023">
        <w:rPr>
          <w:color w:val="auto"/>
          <w:lang w:val="sr-Cyrl-CS"/>
        </w:rPr>
        <w:t>с</w:t>
      </w:r>
      <w:r w:rsidR="00FB2023">
        <w:rPr>
          <w:color w:val="auto"/>
        </w:rPr>
        <w:t>удом</w:t>
      </w:r>
      <w:r w:rsidR="00FB2023">
        <w:rPr>
          <w:color w:val="auto"/>
          <w:lang w:val="sr-Cyrl-CS"/>
        </w:rPr>
        <w:t xml:space="preserve"> у Крагујевцу.</w:t>
      </w:r>
    </w:p>
    <w:p w:rsidR="008A2F62" w:rsidRPr="00830E80" w:rsidRDefault="008A2F62" w:rsidP="008A2F62">
      <w:pPr>
        <w:jc w:val="both"/>
        <w:rPr>
          <w:rFonts w:ascii="Arial" w:hAnsi="Arial" w:cs="Arial"/>
          <w:bCs/>
          <w:iCs/>
        </w:rPr>
      </w:pPr>
    </w:p>
    <w:p w:rsidR="008A2F62" w:rsidRPr="00980364" w:rsidRDefault="008A2F62" w:rsidP="008A2F62">
      <w:pPr>
        <w:jc w:val="both"/>
        <w:rPr>
          <w:rFonts w:ascii="Arial" w:hAnsi="Arial" w:cs="Arial"/>
          <w:bCs/>
          <w:iCs/>
        </w:rPr>
      </w:pPr>
    </w:p>
    <w:p w:rsidR="008A2F62" w:rsidRDefault="008A2F62" w:rsidP="008A2F62">
      <w:pPr>
        <w:pStyle w:val="Heading2"/>
        <w:tabs>
          <w:tab w:val="clear" w:pos="0"/>
          <w:tab w:val="left" w:pos="7740"/>
        </w:tabs>
        <w:jc w:val="left"/>
        <w:rPr>
          <w:rFonts w:ascii="Arial" w:eastAsia="Arial Unicode MS" w:hAnsi="Arial" w:cs="Arial"/>
          <w:b w:val="0"/>
          <w:iCs/>
          <w:sz w:val="24"/>
          <w:lang w:val="sr-Cyrl-CS"/>
        </w:rPr>
      </w:pPr>
    </w:p>
    <w:p w:rsidR="008A2F62" w:rsidRPr="0071502A" w:rsidRDefault="00E662F8" w:rsidP="008A2F62">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008A2F62" w:rsidRPr="0071502A">
        <w:rPr>
          <w:rFonts w:ascii="Arial" w:hAnsi="Arial" w:cs="Arial"/>
          <w:sz w:val="24"/>
          <w:lang w:val="ru-RU"/>
        </w:rPr>
        <w:t xml:space="preserve">НАРУЧИЛАЦ </w:t>
      </w:r>
      <w:r w:rsidR="008A2F62" w:rsidRPr="0071502A">
        <w:rPr>
          <w:rFonts w:ascii="Arial" w:hAnsi="Arial" w:cs="Arial"/>
          <w:sz w:val="24"/>
          <w:lang w:val="sr-Cyrl-CS"/>
        </w:rPr>
        <w:t xml:space="preserve">               </w:t>
      </w:r>
      <w:r>
        <w:rPr>
          <w:rFonts w:ascii="Arial" w:hAnsi="Arial" w:cs="Arial"/>
          <w:sz w:val="24"/>
          <w:lang w:val="sr-Cyrl-CS"/>
        </w:rPr>
        <w:t xml:space="preserve">                               </w:t>
      </w:r>
      <w:r w:rsidR="008A2F62" w:rsidRPr="0071502A">
        <w:rPr>
          <w:rFonts w:ascii="Arial" w:hAnsi="Arial" w:cs="Arial"/>
          <w:sz w:val="24"/>
          <w:lang w:val="sr-Cyrl-CS"/>
        </w:rPr>
        <w:t xml:space="preserve">     </w:t>
      </w:r>
      <w:r w:rsidR="00364335">
        <w:rPr>
          <w:rFonts w:ascii="Arial" w:hAnsi="Arial" w:cs="Arial"/>
          <w:sz w:val="24"/>
          <w:lang w:val="sr-Cyrl-CS"/>
        </w:rPr>
        <w:t xml:space="preserve">   </w:t>
      </w:r>
      <w:r w:rsidR="00817464">
        <w:rPr>
          <w:rFonts w:ascii="Arial" w:hAnsi="Arial" w:cs="Arial"/>
          <w:sz w:val="24"/>
          <w:lang w:val="ru-RU"/>
        </w:rPr>
        <w:t>ИСПОРУЧИЛАЦ</w:t>
      </w:r>
      <w:r w:rsidR="008A2F62" w:rsidRPr="0071502A">
        <w:rPr>
          <w:rFonts w:ascii="Arial" w:hAnsi="Arial" w:cs="Arial"/>
          <w:sz w:val="24"/>
          <w:lang w:val="ru-RU"/>
        </w:rPr>
        <w:t xml:space="preserve"> </w:t>
      </w:r>
      <w:r w:rsidR="00817464">
        <w:rPr>
          <w:rFonts w:ascii="Arial" w:hAnsi="Arial" w:cs="Arial"/>
          <w:sz w:val="24"/>
          <w:lang w:val="ru-RU"/>
        </w:rPr>
        <w:t>ДОБАРА</w:t>
      </w:r>
      <w:r w:rsidR="008A2F62" w:rsidRPr="0071502A">
        <w:rPr>
          <w:rFonts w:ascii="Arial" w:hAnsi="Arial" w:cs="Arial"/>
          <w:sz w:val="24"/>
          <w:lang w:val="ru-RU"/>
        </w:rPr>
        <w:tab/>
      </w:r>
    </w:p>
    <w:p w:rsidR="008A2F62" w:rsidRPr="0071502A" w:rsidRDefault="008A2F62" w:rsidP="008A2F62">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sidR="00364335">
        <w:rPr>
          <w:rFonts w:ascii="Arial" w:hAnsi="Arial" w:cs="Arial"/>
          <w:lang w:val="sr-Cyrl-CS"/>
        </w:rPr>
        <w:t xml:space="preserve">        </w:t>
      </w:r>
      <w:r w:rsidRPr="0071502A">
        <w:rPr>
          <w:rFonts w:ascii="Arial" w:hAnsi="Arial" w:cs="Arial"/>
          <w:lang w:val="sr-Cyrl-CS"/>
        </w:rPr>
        <w:t>__________________________</w:t>
      </w:r>
    </w:p>
    <w:p w:rsidR="008A2F62" w:rsidRPr="008A2F62" w:rsidRDefault="00E662F8" w:rsidP="008A2F62">
      <w:pPr>
        <w:jc w:val="both"/>
        <w:rPr>
          <w:rFonts w:ascii="Arial" w:hAnsi="Arial" w:cs="Arial"/>
          <w:lang w:val="sr-Cyrl-CS"/>
        </w:rPr>
      </w:pPr>
      <w:r>
        <w:rPr>
          <w:rFonts w:ascii="Arial" w:hAnsi="Arial" w:cs="Arial"/>
          <w:lang w:val="sr-Cyrl-CS"/>
        </w:rPr>
        <w:t xml:space="preserve">   </w:t>
      </w:r>
      <w:r w:rsidR="008A2F62" w:rsidRPr="0071502A">
        <w:rPr>
          <w:rFonts w:ascii="Arial" w:hAnsi="Arial" w:cs="Arial"/>
          <w:lang w:val="sr-Cyrl-CS"/>
        </w:rPr>
        <w:t xml:space="preserve">  </w:t>
      </w:r>
      <w:r w:rsidR="00243858">
        <w:rPr>
          <w:rFonts w:ascii="Arial" w:hAnsi="Arial" w:cs="Arial"/>
          <w:lang w:val="sr-Cyrl-CS"/>
        </w:rPr>
        <w:t>Никола Несторовић</w:t>
      </w:r>
      <w:r w:rsidR="008A2F62">
        <w:rPr>
          <w:rFonts w:ascii="Arial" w:hAnsi="Arial" w:cs="Arial"/>
          <w:lang w:val="sr-Cyrl-CS"/>
        </w:rPr>
        <w:t xml:space="preserve">, </w:t>
      </w:r>
      <w:r w:rsidR="00243858">
        <w:rPr>
          <w:rFonts w:ascii="Arial" w:hAnsi="Arial" w:cs="Arial"/>
          <w:lang w:val="sr-Cyrl-CS"/>
        </w:rPr>
        <w:t>начелник</w:t>
      </w:r>
      <w:r w:rsidR="008A2F62" w:rsidRPr="0071502A">
        <w:rPr>
          <w:rFonts w:ascii="Arial" w:hAnsi="Arial" w:cs="Arial"/>
          <w:lang w:val="sr-Cyrl-CS"/>
        </w:rPr>
        <w:t xml:space="preserve"> </w:t>
      </w:r>
    </w:p>
    <w:p w:rsidR="008A2F62" w:rsidRDefault="008A2F62" w:rsidP="008A2F62">
      <w:pPr>
        <w:suppressAutoHyphens w:val="0"/>
        <w:autoSpaceDE w:val="0"/>
        <w:autoSpaceDN w:val="0"/>
        <w:adjustRightInd w:val="0"/>
        <w:spacing w:line="240" w:lineRule="auto"/>
        <w:rPr>
          <w:rFonts w:ascii="Arial" w:eastAsia="Times New Roman" w:hAnsi="Arial" w:cs="Arial"/>
          <w:color w:val="auto"/>
          <w:kern w:val="0"/>
          <w:lang w:eastAsia="en-US"/>
        </w:rPr>
      </w:pPr>
    </w:p>
    <w:p w:rsidR="008A2F62" w:rsidRDefault="008A2F62" w:rsidP="00134106">
      <w:pPr>
        <w:pStyle w:val="ListParagraph"/>
        <w:tabs>
          <w:tab w:val="left" w:pos="680"/>
        </w:tabs>
        <w:ind w:left="0"/>
        <w:jc w:val="both"/>
        <w:rPr>
          <w:rFonts w:ascii="Arial" w:eastAsia="TimesNewRomanPSMT" w:hAnsi="Arial" w:cs="Arial"/>
          <w:bCs/>
          <w:lang w:val="ru-RU"/>
        </w:rPr>
      </w:pPr>
    </w:p>
    <w:p w:rsidR="00E662F8" w:rsidRDefault="00E662F8" w:rsidP="00134106">
      <w:pPr>
        <w:pStyle w:val="ListParagraph"/>
        <w:tabs>
          <w:tab w:val="left" w:pos="680"/>
        </w:tabs>
        <w:ind w:left="0"/>
        <w:jc w:val="both"/>
        <w:rPr>
          <w:rFonts w:ascii="Arial" w:eastAsia="TimesNewRomanPSMT" w:hAnsi="Arial" w:cs="Arial"/>
          <w:bCs/>
          <w:lang w:val="ru-RU"/>
        </w:rPr>
      </w:pPr>
    </w:p>
    <w:p w:rsidR="008A2F62" w:rsidRDefault="008A2F62" w:rsidP="00134106">
      <w:pPr>
        <w:pStyle w:val="ListParagraph"/>
        <w:tabs>
          <w:tab w:val="left" w:pos="680"/>
        </w:tabs>
        <w:ind w:left="0"/>
        <w:jc w:val="both"/>
        <w:rPr>
          <w:rFonts w:ascii="Arial" w:eastAsia="TimesNewRomanPSMT" w:hAnsi="Arial" w:cs="Arial"/>
          <w:bCs/>
          <w:lang w:val="ru-RU"/>
        </w:rPr>
      </w:pPr>
    </w:p>
    <w:p w:rsidR="00E662F8" w:rsidRDefault="00E662F8" w:rsidP="00E662F8">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w:t>
      </w:r>
      <w:proofErr w:type="gramStart"/>
      <w:r w:rsidRPr="00E662F8">
        <w:rPr>
          <w:rFonts w:ascii="Arial" w:hAnsi="Arial" w:cs="Arial"/>
          <w:bCs/>
          <w:i/>
          <w:iCs/>
          <w:color w:val="auto"/>
        </w:rPr>
        <w:t>ЗЈН</w:t>
      </w:r>
      <w:r w:rsidR="00830E80">
        <w:rPr>
          <w:rFonts w:ascii="Arial" w:hAnsi="Arial" w:cs="Arial"/>
          <w:bCs/>
          <w:i/>
          <w:iCs/>
          <w:color w:val="auto"/>
        </w:rPr>
        <w:t>.</w:t>
      </w:r>
      <w:proofErr w:type="gramEnd"/>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Default="00243858" w:rsidP="00E662F8">
      <w:pPr>
        <w:jc w:val="both"/>
        <w:rPr>
          <w:rFonts w:ascii="Arial" w:hAnsi="Arial" w:cs="Arial"/>
          <w:bCs/>
          <w:i/>
          <w:iCs/>
          <w:color w:val="auto"/>
          <w:lang w:val="sr-Cyrl-CS"/>
        </w:rPr>
      </w:pPr>
    </w:p>
    <w:p w:rsidR="00243858" w:rsidRPr="00243858" w:rsidRDefault="00243858" w:rsidP="00E662F8">
      <w:pPr>
        <w:jc w:val="both"/>
        <w:rPr>
          <w:color w:val="auto"/>
          <w:lang w:val="sr-Cyrl-CS"/>
        </w:rPr>
      </w:pPr>
    </w:p>
    <w:p w:rsidR="008A2F62" w:rsidRDefault="008A2F62" w:rsidP="00134106">
      <w:pPr>
        <w:pStyle w:val="ListParagraph"/>
        <w:tabs>
          <w:tab w:val="left" w:pos="680"/>
        </w:tabs>
        <w:ind w:left="0"/>
        <w:jc w:val="both"/>
        <w:rPr>
          <w:rFonts w:ascii="Arial" w:eastAsia="TimesNewRomanPSMT" w:hAnsi="Arial" w:cs="Arial"/>
          <w:bCs/>
          <w:lang w:val="ru-RU"/>
        </w:rPr>
      </w:pPr>
    </w:p>
    <w:p w:rsidR="00134106" w:rsidRPr="008566BF" w:rsidRDefault="00445503" w:rsidP="00134106">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w:t>
      </w:r>
      <w:r w:rsidR="00384EAE">
        <w:rPr>
          <w:rFonts w:ascii="Arial" w:hAnsi="Arial" w:cs="Arial"/>
          <w:b/>
          <w:bCs/>
          <w:i/>
          <w:iCs/>
          <w:sz w:val="28"/>
          <w:szCs w:val="28"/>
          <w:lang w:val="sr-Latn-CS"/>
        </w:rPr>
        <w:t>X</w:t>
      </w:r>
      <w:r w:rsidR="00134106" w:rsidRPr="008566BF">
        <w:rPr>
          <w:rFonts w:ascii="Arial" w:hAnsi="Arial" w:cs="Arial"/>
          <w:b/>
          <w:bCs/>
          <w:i/>
          <w:iCs/>
          <w:sz w:val="28"/>
          <w:szCs w:val="28"/>
          <w:lang w:val="ru-RU"/>
        </w:rPr>
        <w:t xml:space="preserve">  УПУТСТВО</w:t>
      </w:r>
      <w:proofErr w:type="gramEnd"/>
      <w:r w:rsidR="00134106" w:rsidRPr="008566BF">
        <w:rPr>
          <w:rFonts w:ascii="Arial" w:hAnsi="Arial" w:cs="Arial"/>
          <w:b/>
          <w:bCs/>
          <w:i/>
          <w:iCs/>
          <w:sz w:val="28"/>
          <w:szCs w:val="28"/>
          <w:lang w:val="ru-RU"/>
        </w:rPr>
        <w:t xml:space="preserve"> ПОНУЂАЧИМА КАКО ДА САЧИНЕ ПОНУДУ</w:t>
      </w:r>
    </w:p>
    <w:p w:rsidR="00134106" w:rsidRPr="008566BF" w:rsidRDefault="00134106" w:rsidP="00134106">
      <w:pPr>
        <w:shd w:val="clear" w:color="auto" w:fill="C6D9F1"/>
        <w:jc w:val="center"/>
        <w:rPr>
          <w:rFonts w:ascii="Arial" w:hAnsi="Arial" w:cs="Arial"/>
          <w:b/>
          <w:bCs/>
          <w:i/>
          <w:iCs/>
          <w:sz w:val="28"/>
          <w:szCs w:val="28"/>
          <w:lang w:val="ru-RU"/>
        </w:rPr>
      </w:pPr>
    </w:p>
    <w:p w:rsidR="00134106" w:rsidRPr="008566BF" w:rsidRDefault="00134106" w:rsidP="00134106">
      <w:pPr>
        <w:jc w:val="both"/>
        <w:rPr>
          <w:rFonts w:ascii="Arial" w:hAnsi="Arial" w:cs="Arial"/>
          <w:b/>
          <w:bCs/>
          <w:i/>
          <w:iCs/>
          <w:sz w:val="28"/>
          <w:szCs w:val="28"/>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134106" w:rsidRPr="00E6790C" w:rsidRDefault="00134106" w:rsidP="00134106">
      <w:pPr>
        <w:jc w:val="both"/>
        <w:rPr>
          <w:lang w:val="sr-Cyrl-CS"/>
        </w:rPr>
      </w:pPr>
    </w:p>
    <w:p w:rsidR="00134106" w:rsidRPr="008566BF" w:rsidRDefault="00134106" w:rsidP="00134106">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134106" w:rsidRPr="008566BF" w:rsidRDefault="00134106" w:rsidP="00134106">
      <w:pPr>
        <w:jc w:val="both"/>
        <w:rPr>
          <w:rFonts w:ascii="Arial" w:eastAsia="TimesNewRomanPSMT" w:hAnsi="Arial" w:cs="Arial"/>
          <w:bCs/>
          <w:lang w:val="ru-RU"/>
        </w:rPr>
      </w:pP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134106" w:rsidRPr="008566BF" w:rsidRDefault="00134106" w:rsidP="00134106">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22A10" w:rsidRDefault="00134106" w:rsidP="00822A10">
      <w:pPr>
        <w:jc w:val="both"/>
        <w:rPr>
          <w:rFonts w:ascii="Arial" w:hAnsi="Arial" w:cs="Arial"/>
          <w:b/>
          <w:lang w:val="sr-Cyrl-CS"/>
        </w:rPr>
      </w:pPr>
      <w:r w:rsidRPr="008566BF">
        <w:rPr>
          <w:rFonts w:ascii="Arial" w:eastAsia="TimesNewRomanPSMT" w:hAnsi="Arial" w:cs="Arial"/>
          <w:bCs/>
          <w:lang w:val="ru-RU"/>
        </w:rPr>
        <w:t>Понуду доставити на адресу:</w:t>
      </w:r>
      <w:r w:rsidRPr="008566BF">
        <w:rPr>
          <w:rFonts w:ascii="Arial" w:hAnsi="Arial" w:cs="Arial"/>
          <w:i/>
          <w:iCs/>
          <w:lang w:val="ru-RU"/>
        </w:rPr>
        <w:t xml:space="preserve"> </w:t>
      </w:r>
      <w:r w:rsidR="008263C7">
        <w:rPr>
          <w:rFonts w:ascii="Arial" w:hAnsi="Arial" w:cs="Arial"/>
          <w:iCs/>
          <w:lang w:val="sr-Cyrl-CS"/>
        </w:rPr>
        <w:t xml:space="preserve">Општинска управа општине Баточина,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243858">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lang w:val="ru-RU"/>
        </w:rPr>
        <w:t xml:space="preserve">са назнаком: </w:t>
      </w:r>
      <w:r w:rsidRPr="008566BF">
        <w:rPr>
          <w:rFonts w:ascii="Arial" w:eastAsia="TimesNewRomanPS-BoldMT" w:hAnsi="Arial" w:cs="Arial"/>
          <w:b/>
          <w:bCs/>
          <w:lang w:val="ru-RU"/>
        </w:rPr>
        <w:t>,,Понуда за јавну набавку</w:t>
      </w:r>
      <w:r>
        <w:rPr>
          <w:rFonts w:ascii="Arial" w:eastAsia="TimesNewRomanPS-BoldMT" w:hAnsi="Arial" w:cs="Arial"/>
          <w:b/>
          <w:bCs/>
          <w:lang w:val="sr-Cyrl-CS"/>
        </w:rPr>
        <w:t xml:space="preserve"> </w:t>
      </w:r>
      <w:r w:rsidR="00822A10">
        <w:rPr>
          <w:rFonts w:ascii="Arial" w:eastAsia="TimesNewRomanPS-BoldMT" w:hAnsi="Arial" w:cs="Arial"/>
          <w:b/>
          <w:bCs/>
          <w:lang w:val="sr-Cyrl-CS"/>
        </w:rPr>
        <w:t>–</w:t>
      </w:r>
      <w:r w:rsidRPr="008566BF">
        <w:rPr>
          <w:rFonts w:ascii="Arial" w:hAnsi="Arial" w:cs="Arial"/>
          <w:lang w:val="ru-RU"/>
        </w:rPr>
        <w:t xml:space="preserve"> </w:t>
      </w:r>
      <w:r w:rsidR="00822A10">
        <w:rPr>
          <w:rFonts w:ascii="Arial" w:hAnsi="Arial" w:cs="Arial"/>
          <w:b/>
          <w:lang w:val="ru-RU"/>
        </w:rPr>
        <w:t>Набавка каменог агрегата</w:t>
      </w:r>
      <w:r>
        <w:rPr>
          <w:rFonts w:ascii="Arial" w:hAnsi="Arial" w:cs="Arial"/>
          <w:b/>
          <w:lang w:val="ru-RU"/>
        </w:rPr>
        <w:t xml:space="preserve">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1D7973" w:rsidRPr="001D7973">
        <w:rPr>
          <w:rFonts w:ascii="Arial" w:hAnsi="Arial" w:cs="Arial"/>
          <w:b/>
          <w:color w:val="auto"/>
          <w:lang w:val="sr-Cyrl-CS"/>
        </w:rPr>
        <w:t>1</w:t>
      </w:r>
      <w:r w:rsidR="007079AE">
        <w:rPr>
          <w:rFonts w:ascii="Arial" w:hAnsi="Arial" w:cs="Arial"/>
          <w:b/>
          <w:color w:val="auto"/>
          <w:lang w:val="sr-Cyrl-CS"/>
        </w:rPr>
        <w:t>3</w:t>
      </w:r>
      <w:r w:rsidRPr="001D7973">
        <w:rPr>
          <w:rFonts w:ascii="Arial" w:hAnsi="Arial" w:cs="Arial"/>
          <w:b/>
          <w:color w:val="auto"/>
          <w:lang w:val="ru-RU"/>
        </w:rPr>
        <w:t>.</w:t>
      </w:r>
      <w:r w:rsidR="007079AE">
        <w:rPr>
          <w:rFonts w:ascii="Arial" w:hAnsi="Arial" w:cs="Arial"/>
          <w:b/>
          <w:color w:val="auto"/>
          <w:lang w:val="ru-RU"/>
        </w:rPr>
        <w:t>02</w:t>
      </w:r>
      <w:r w:rsidRPr="001D7973">
        <w:rPr>
          <w:rFonts w:ascii="Arial" w:hAnsi="Arial" w:cs="Arial"/>
          <w:b/>
          <w:color w:val="auto"/>
          <w:lang w:val="ru-RU"/>
        </w:rPr>
        <w:t>.</w:t>
      </w:r>
      <w:r w:rsidR="007079AE">
        <w:rPr>
          <w:rFonts w:ascii="Arial" w:hAnsi="Arial" w:cs="Arial"/>
          <w:b/>
          <w:color w:val="auto"/>
          <w:lang w:val="ru-RU"/>
        </w:rPr>
        <w:t>2018</w:t>
      </w:r>
      <w:r w:rsidRPr="001D7973">
        <w:rPr>
          <w:rFonts w:ascii="Arial" w:hAnsi="Arial" w:cs="Arial"/>
          <w:b/>
          <w:color w:val="auto"/>
          <w:lang w:val="ru-RU"/>
        </w:rPr>
        <w:t>.</w:t>
      </w:r>
      <w:r w:rsidR="00464C9C" w:rsidRPr="001D7973">
        <w:rPr>
          <w:rFonts w:ascii="Arial" w:hAnsi="Arial" w:cs="Arial"/>
          <w:b/>
          <w:color w:val="auto"/>
          <w:lang w:val="ru-RU"/>
        </w:rPr>
        <w:t xml:space="preserve"> </w:t>
      </w:r>
      <w:r w:rsidRPr="001D7973">
        <w:rPr>
          <w:rFonts w:ascii="Arial" w:hAnsi="Arial" w:cs="Arial"/>
          <w:b/>
          <w:color w:val="auto"/>
          <w:lang w:val="ru-RU"/>
        </w:rPr>
        <w:t>године у 1</w:t>
      </w:r>
      <w:r w:rsidR="007079AE">
        <w:rPr>
          <w:rFonts w:ascii="Arial" w:hAnsi="Arial" w:cs="Arial"/>
          <w:b/>
          <w:color w:val="auto"/>
          <w:lang w:val="sr-Cyrl-CS"/>
        </w:rPr>
        <w:t>0</w:t>
      </w:r>
      <w:r w:rsidRPr="001D7973">
        <w:rPr>
          <w:rFonts w:ascii="Arial" w:hAnsi="Arial" w:cs="Arial"/>
          <w:b/>
          <w:color w:val="auto"/>
          <w:lang w:val="ru-RU"/>
        </w:rPr>
        <w:t xml:space="preserve"> часова</w:t>
      </w:r>
      <w:r w:rsidRPr="008566BF">
        <w:rPr>
          <w:rFonts w:ascii="Arial" w:hAnsi="Arial" w:cs="Arial"/>
          <w:b/>
          <w:color w:val="auto"/>
          <w:lang w:val="ru-RU"/>
        </w:rPr>
        <w:t>.</w:t>
      </w:r>
    </w:p>
    <w:p w:rsidR="00134106" w:rsidRPr="00253707" w:rsidRDefault="00134106" w:rsidP="00134106">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FA0971">
        <w:rPr>
          <w:rFonts w:ascii="Arial" w:hAnsi="Arial" w:cs="Arial"/>
          <w:b/>
          <w:color w:val="auto"/>
          <w:lang w:val="sr-Cyrl-CS"/>
        </w:rPr>
        <w:t>скупштинској сали општине Баточина</w:t>
      </w:r>
      <w:r>
        <w:rPr>
          <w:rFonts w:ascii="Arial" w:hAnsi="Arial" w:cs="Arial"/>
          <w:b/>
          <w:color w:val="auto"/>
          <w:lang w:val="sr-Cyrl-CS"/>
        </w:rPr>
        <w:t xml:space="preserve"> у 1</w:t>
      </w:r>
      <w:r w:rsidR="007079AE">
        <w:rPr>
          <w:rFonts w:ascii="Arial" w:hAnsi="Arial" w:cs="Arial"/>
          <w:b/>
          <w:color w:val="auto"/>
          <w:lang w:val="sr-Cyrl-CS"/>
        </w:rPr>
        <w:t>0</w:t>
      </w:r>
      <w:r>
        <w:rPr>
          <w:rFonts w:ascii="Arial" w:hAnsi="Arial" w:cs="Arial"/>
          <w:b/>
          <w:color w:val="auto"/>
          <w:lang w:val="sr-Cyrl-CS"/>
        </w:rPr>
        <w:t>:30 часова.</w:t>
      </w:r>
    </w:p>
    <w:p w:rsidR="00134106" w:rsidRPr="008566BF" w:rsidRDefault="00134106" w:rsidP="00134106">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Pr>
          <w:rFonts w:ascii="Arial" w:hAnsi="Arial" w:cs="Arial"/>
          <w:color w:val="auto"/>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8566BF" w:rsidRDefault="00134106" w:rsidP="00134106">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DA588A">
        <w:rPr>
          <w:rFonts w:ascii="Arial" w:hAnsi="Arial" w:cs="Arial"/>
          <w:color w:val="auto"/>
          <w:lang w:val="ru-RU"/>
        </w:rPr>
        <w:t xml:space="preserve"> </w:t>
      </w:r>
      <w:r>
        <w:rPr>
          <w:rFonts w:ascii="Arial" w:hAnsi="Arial" w:cs="Arial"/>
          <w:color w:val="auto"/>
          <w:lang w:val="ru-RU"/>
        </w:rPr>
        <w:t>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8566BF" w:rsidRDefault="00134106" w:rsidP="00134106">
      <w:pPr>
        <w:jc w:val="both"/>
        <w:rPr>
          <w:rFonts w:ascii="Arial" w:eastAsia="TimesNewRomanPSMT" w:hAnsi="Arial" w:cs="Arial"/>
          <w:bCs/>
          <w:lang w:val="ru-RU"/>
        </w:rPr>
      </w:pPr>
    </w:p>
    <w:p w:rsidR="008263C7" w:rsidRPr="00447B01" w:rsidRDefault="008263C7" w:rsidP="008263C7">
      <w:p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Понуда мора да садржи оверен и потписан: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8263C7" w:rsidRPr="00447B01" w:rsidRDefault="008263C7" w:rsidP="008263C7">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8263C7"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AA0033" w:rsidRPr="00AA0033" w:rsidRDefault="008263C7" w:rsidP="00AA0033">
      <w:pPr>
        <w:numPr>
          <w:ilvl w:val="0"/>
          <w:numId w:val="31"/>
        </w:numPr>
        <w:autoSpaceDE w:val="0"/>
        <w:autoSpaceDN w:val="0"/>
        <w:adjustRightInd w:val="0"/>
        <w:spacing w:line="240" w:lineRule="auto"/>
        <w:jc w:val="both"/>
        <w:rPr>
          <w:rFonts w:ascii="Arial" w:hAnsi="Arial" w:cs="Arial"/>
          <w:color w:val="auto"/>
        </w:rPr>
      </w:pPr>
      <w:r>
        <w:rPr>
          <w:rFonts w:ascii="Arial" w:hAnsi="Arial" w:cs="Arial"/>
          <w:color w:val="auto"/>
        </w:rPr>
        <w:t>Образац изјаве о техничком капацитету (Образац 7);</w:t>
      </w:r>
    </w:p>
    <w:p w:rsidR="008263C7" w:rsidRPr="008263C7" w:rsidRDefault="008263C7" w:rsidP="00384EAE">
      <w:pPr>
        <w:numPr>
          <w:ilvl w:val="0"/>
          <w:numId w:val="31"/>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84DED" w:rsidRPr="00A84DE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sidR="008263C7">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008263C7" w:rsidRPr="008263C7">
        <w:rPr>
          <w:rFonts w:ascii="Arial" w:hAnsi="Arial" w:cs="Arial"/>
          <w:color w:val="auto"/>
          <w:u w:val="single"/>
        </w:rPr>
        <w:t xml:space="preserve">уколико понуђач подноси </w:t>
      </w:r>
      <w:r w:rsidR="008263C7">
        <w:rPr>
          <w:rFonts w:ascii="Arial" w:hAnsi="Arial" w:cs="Arial"/>
          <w:color w:val="auto"/>
          <w:u w:val="single"/>
        </w:rPr>
        <w:t xml:space="preserve">заједничку </w:t>
      </w:r>
      <w:r w:rsidR="008263C7" w:rsidRPr="008263C7">
        <w:rPr>
          <w:rFonts w:ascii="Arial" w:hAnsi="Arial" w:cs="Arial"/>
          <w:color w:val="auto"/>
          <w:u w:val="single"/>
        </w:rPr>
        <w:t>понуду</w:t>
      </w:r>
      <w:r w:rsidR="008263C7">
        <w:rPr>
          <w:rFonts w:ascii="Arial" w:hAnsi="Arial" w:cs="Arial"/>
          <w:color w:val="auto"/>
        </w:rPr>
        <w:t>;</w:t>
      </w:r>
    </w:p>
    <w:p w:rsidR="00A84DED" w:rsidRPr="00A67C57"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Средство финанс</w:t>
      </w:r>
      <w:r w:rsidR="008263C7">
        <w:rPr>
          <w:rFonts w:ascii="Arial" w:eastAsiaTheme="minorHAnsi" w:hAnsi="Arial" w:cs="Arial"/>
          <w:color w:val="auto"/>
          <w:kern w:val="0"/>
          <w:lang w:val="sr-Cyrl-CS" w:eastAsia="en-US"/>
        </w:rPr>
        <w:t>ијског обезбеђења (регистровану меницу, менич</w:t>
      </w:r>
      <w:r>
        <w:rPr>
          <w:rFonts w:ascii="Arial" w:eastAsiaTheme="minorHAnsi" w:hAnsi="Arial" w:cs="Arial"/>
          <w:color w:val="auto"/>
          <w:kern w:val="0"/>
          <w:lang w:val="sr-Cyrl-CS" w:eastAsia="en-US"/>
        </w:rPr>
        <w:t>но овлашћење – писмо и картон депонованих потписа)</w:t>
      </w:r>
    </w:p>
    <w:p w:rsidR="00134106"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00134106" w:rsidRPr="00A67C57">
        <w:rPr>
          <w:rFonts w:ascii="Arial" w:eastAsiaTheme="minorHAnsi" w:hAnsi="Arial" w:cs="Arial"/>
          <w:color w:val="auto"/>
          <w:kern w:val="0"/>
          <w:lang w:eastAsia="en-US"/>
        </w:rPr>
        <w:t>ражене доказе предвиђене V</w:t>
      </w:r>
      <w:r w:rsidR="008263C7">
        <w:rPr>
          <w:rFonts w:ascii="Arial" w:eastAsiaTheme="minorHAnsi" w:hAnsi="Arial" w:cs="Arial"/>
          <w:color w:val="auto"/>
          <w:kern w:val="0"/>
          <w:lang w:eastAsia="en-US"/>
        </w:rPr>
        <w:t>I</w:t>
      </w:r>
      <w:r w:rsidR="00134106" w:rsidRPr="00A67C57">
        <w:rPr>
          <w:rFonts w:ascii="Arial" w:eastAsiaTheme="minorHAnsi" w:hAnsi="Arial" w:cs="Arial"/>
          <w:color w:val="auto"/>
          <w:kern w:val="0"/>
          <w:lang w:eastAsia="en-US"/>
        </w:rPr>
        <w:t xml:space="preserve"> делом кон.докум. ("Услови за учешће у поступку јавне</w:t>
      </w:r>
      <w:r w:rsidR="00134106" w:rsidRPr="00A67C57">
        <w:rPr>
          <w:rFonts w:ascii="Arial" w:eastAsiaTheme="minorHAnsi" w:hAnsi="Arial" w:cs="Arial"/>
          <w:color w:val="auto"/>
          <w:kern w:val="0"/>
          <w:lang w:val="sr-Cyrl-CS" w:eastAsia="en-US"/>
        </w:rPr>
        <w:t xml:space="preserve"> </w:t>
      </w:r>
      <w:r w:rsidR="00134106" w:rsidRPr="00A67C57">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A67C57"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Default="00134106" w:rsidP="00134106">
      <w:pPr>
        <w:jc w:val="both"/>
      </w:pPr>
      <w:r>
        <w:rPr>
          <w:rFonts w:ascii="Arial" w:hAnsi="Arial" w:cs="Arial"/>
          <w:b/>
          <w:i/>
          <w:iCs/>
        </w:rPr>
        <w:t>3.</w:t>
      </w:r>
      <w:r>
        <w:rPr>
          <w:rFonts w:ascii="Arial" w:hAnsi="Arial" w:cs="Arial"/>
          <w:b/>
          <w:bCs/>
          <w:i/>
          <w:iCs/>
        </w:rPr>
        <w:t xml:space="preserve"> ПАРТИЈЕ</w:t>
      </w:r>
    </w:p>
    <w:p w:rsidR="00134106" w:rsidRDefault="00134106" w:rsidP="00134106">
      <w:pPr>
        <w:jc w:val="both"/>
      </w:pPr>
    </w:p>
    <w:p w:rsidR="00134106" w:rsidRPr="008566BF" w:rsidRDefault="00134106" w:rsidP="00134106">
      <w:pPr>
        <w:jc w:val="both"/>
        <w:rPr>
          <w:rFonts w:ascii="Arial" w:hAnsi="Arial" w:cs="Arial"/>
          <w:lang w:val="ru-RU"/>
        </w:rPr>
      </w:pPr>
      <w:r w:rsidRPr="008566BF">
        <w:rPr>
          <w:rFonts w:ascii="Arial" w:hAnsi="Arial" w:cs="Arial"/>
          <w:lang w:val="ru-RU"/>
        </w:rPr>
        <w:t>Набавка није облиована по партијама.</w:t>
      </w:r>
    </w:p>
    <w:p w:rsidR="00134106" w:rsidRPr="008566BF" w:rsidRDefault="00134106" w:rsidP="00134106">
      <w:pPr>
        <w:tabs>
          <w:tab w:val="left" w:pos="3840"/>
        </w:tabs>
        <w:jc w:val="both"/>
        <w:rPr>
          <w:lang w:val="ru-RU"/>
        </w:rPr>
      </w:pPr>
      <w:r w:rsidRPr="008566BF">
        <w:rPr>
          <w:lang w:val="ru-RU"/>
        </w:rPr>
        <w:tab/>
      </w:r>
    </w:p>
    <w:p w:rsidR="00134106" w:rsidRPr="008566BF" w:rsidRDefault="00134106" w:rsidP="00134106">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134106" w:rsidRPr="008566BF" w:rsidRDefault="00134106" w:rsidP="00134106">
      <w:pPr>
        <w:jc w:val="both"/>
        <w:rPr>
          <w:rFonts w:ascii="Arial" w:hAnsi="Arial" w:cs="Arial"/>
          <w:bCs/>
          <w:iCs/>
          <w:lang w:val="ru-RU"/>
        </w:rPr>
      </w:pPr>
    </w:p>
    <w:p w:rsidR="00134106" w:rsidRDefault="00134106" w:rsidP="00134106">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134106" w:rsidRPr="00DA588A" w:rsidRDefault="00134106" w:rsidP="00134106">
      <w:pPr>
        <w:jc w:val="both"/>
        <w:rPr>
          <w:rFonts w:ascii="Arial" w:hAnsi="Arial" w:cs="Arial"/>
          <w:bCs/>
          <w:iCs/>
          <w:lang w:val="sr-Cyrl-CS"/>
        </w:rPr>
      </w:pPr>
    </w:p>
    <w:p w:rsidR="00134106" w:rsidRPr="008566BF" w:rsidRDefault="00134106" w:rsidP="00134106">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8566BF" w:rsidRDefault="00134106" w:rsidP="00134106">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8566BF" w:rsidRDefault="00134106" w:rsidP="00134106">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079AE">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hr-HR"/>
        </w:rPr>
        <w:t xml:space="preserve">, </w:t>
      </w:r>
      <w:r>
        <w:rPr>
          <w:rFonts w:ascii="Arial" w:hAnsi="Arial" w:cs="Arial"/>
          <w:b/>
          <w:lang w:val="sr-Cyrl-CS"/>
        </w:rPr>
        <w:t>ЈН</w:t>
      </w:r>
      <w:r w:rsidR="00822A10">
        <w:rPr>
          <w:rFonts w:ascii="Arial" w:hAnsi="Arial" w:cs="Arial"/>
          <w:b/>
          <w:lang w:val="sr-Cyrl-CS"/>
        </w:rPr>
        <w:t>МВ</w:t>
      </w:r>
      <w:r>
        <w:rPr>
          <w:rFonts w:ascii="Arial" w:hAnsi="Arial" w:cs="Arial"/>
          <w:b/>
          <w:lang w:val="sr-Cyrl-CS"/>
        </w:rPr>
        <w:t xml:space="preserve"> бр. </w:t>
      </w:r>
      <w:r w:rsidR="007E539B">
        <w:rPr>
          <w:rFonts w:ascii="Arial" w:hAnsi="Arial" w:cs="Arial"/>
          <w:b/>
          <w:lang w:val="sr-Cyrl-CS"/>
        </w:rPr>
        <w:t>2/18</w:t>
      </w:r>
      <w:r>
        <w:rPr>
          <w:rFonts w:ascii="Arial" w:eastAsia="TimesNewRomanPS-BoldMT" w:hAnsi="Arial" w:cs="Arial"/>
          <w:b/>
          <w:b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7E539B">
        <w:rPr>
          <w:rFonts w:ascii="Arial" w:hAnsi="Arial" w:cs="Arial"/>
          <w:b/>
          <w:lang w:val="sr-Cyrl-CS"/>
        </w:rPr>
        <w:t>2/18</w:t>
      </w:r>
      <w:r w:rsidR="00822A10">
        <w:rPr>
          <w:rFonts w:ascii="Arial" w:hAnsi="Arial" w:cs="Arial"/>
          <w:b/>
          <w:lang w:val="sr-Cyrl-CS"/>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7E539B">
        <w:rPr>
          <w:rFonts w:ascii="Arial" w:hAnsi="Arial" w:cs="Arial"/>
          <w:b/>
          <w:lang w:val="sr-Cyrl-CS"/>
        </w:rPr>
        <w:t>2/18</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134106" w:rsidRPr="008566BF" w:rsidRDefault="00134106" w:rsidP="00134106">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sidR="00822A10">
        <w:rPr>
          <w:rFonts w:ascii="Arial" w:hAnsi="Arial" w:cs="Arial"/>
          <w:b/>
          <w:lang w:val="hr-HR"/>
        </w:rPr>
        <w:t xml:space="preserve">, </w:t>
      </w:r>
      <w:r w:rsidR="00822A10">
        <w:rPr>
          <w:rFonts w:ascii="Arial" w:hAnsi="Arial" w:cs="Arial"/>
          <w:b/>
          <w:lang w:val="sr-Cyrl-CS"/>
        </w:rPr>
        <w:t xml:space="preserve">ЈНМВ бр. </w:t>
      </w:r>
      <w:r w:rsidR="007E539B">
        <w:rPr>
          <w:rFonts w:ascii="Arial" w:hAnsi="Arial" w:cs="Arial"/>
          <w:b/>
          <w:lang w:val="sr-Cyrl-CS"/>
        </w:rPr>
        <w:t>2/18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8566BF" w:rsidRDefault="00134106" w:rsidP="00134106">
      <w:pPr>
        <w:jc w:val="both"/>
        <w:rPr>
          <w:rFonts w:ascii="Arial" w:hAnsi="Arial" w:cs="Arial"/>
          <w:lang w:val="ru-RU"/>
        </w:rPr>
      </w:pPr>
      <w:r w:rsidRPr="008566BF">
        <w:rPr>
          <w:rFonts w:ascii="Arial" w:hAnsi="Arial" w:cs="Arial"/>
          <w:lang w:val="ru-RU"/>
        </w:rPr>
        <w:t>По истеку рока за подношење понуда понуђач не може да повуче нити да мења своју понуду.</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134106" w:rsidRPr="008566BF" w:rsidRDefault="00134106" w:rsidP="00134106">
      <w:pPr>
        <w:jc w:val="both"/>
        <w:rPr>
          <w:rFonts w:ascii="Arial" w:hAnsi="Arial" w:cs="Arial"/>
          <w:bCs/>
          <w:iCs/>
          <w:lang w:val="ru-RU"/>
        </w:rPr>
      </w:pPr>
    </w:p>
    <w:p w:rsidR="00134106" w:rsidRPr="008566BF" w:rsidRDefault="00134106" w:rsidP="00134106">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Pr="008263C7" w:rsidRDefault="00134106" w:rsidP="00134106">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0018461C" w:rsidRPr="0018461C">
        <w:rPr>
          <w:rFonts w:ascii="Arial" w:hAnsi="Arial" w:cs="Arial"/>
          <w:b/>
          <w:iCs/>
          <w:lang w:val="sr-Cyrl-CS"/>
        </w:rPr>
        <w:t>Образац</w:t>
      </w:r>
      <w:r w:rsidRPr="0018461C">
        <w:rPr>
          <w:rFonts w:ascii="Arial" w:hAnsi="Arial" w:cs="Arial"/>
          <w:iCs/>
          <w:lang w:val="sr-Cyrl-CS"/>
        </w:rPr>
        <w:t xml:space="preserve"> </w:t>
      </w:r>
      <w:r w:rsidR="0018461C">
        <w:rPr>
          <w:rFonts w:ascii="Arial" w:hAnsi="Arial" w:cs="Arial"/>
          <w:b/>
          <w:iCs/>
          <w:lang w:val="sr-Cyrl-CS"/>
        </w:rPr>
        <w:t>1</w:t>
      </w:r>
      <w:r w:rsidR="008263C7" w:rsidRPr="008263C7">
        <w:rPr>
          <w:rFonts w:ascii="Arial" w:hAnsi="Arial" w:cs="Arial"/>
          <w:iCs/>
          <w:color w:val="auto"/>
        </w:rPr>
        <w:t xml:space="preserve"> </w:t>
      </w:r>
      <w:r w:rsidR="008263C7" w:rsidRPr="008263C7">
        <w:rPr>
          <w:rFonts w:ascii="Arial" w:hAnsi="Arial" w:cs="Arial"/>
          <w:b/>
          <w:iCs/>
          <w:color w:val="auto"/>
        </w:rPr>
        <w:t xml:space="preserve">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7. ПОНУДА СА ПОДИЗВОЂАЧЕМ</w:t>
      </w:r>
    </w:p>
    <w:p w:rsidR="00134106" w:rsidRPr="008566BF" w:rsidRDefault="00134106" w:rsidP="00134106">
      <w:pPr>
        <w:jc w:val="both"/>
        <w:rPr>
          <w:rFonts w:ascii="Arial" w:hAnsi="Arial" w:cs="Arial"/>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18461C" w:rsidRPr="0018461C">
        <w:rPr>
          <w:rFonts w:ascii="Arial" w:hAnsi="Arial" w:cs="Arial"/>
          <w:b/>
          <w:iCs/>
          <w:lang w:val="sr-Cyrl-CS"/>
        </w:rPr>
        <w:t xml:space="preserve">Образац </w:t>
      </w:r>
      <w:r w:rsidR="0018461C">
        <w:rPr>
          <w:rFonts w:ascii="Arial" w:hAnsi="Arial" w:cs="Arial"/>
          <w:b/>
          <w:iCs/>
          <w:lang w:val="sr-Cyrl-CS"/>
        </w:rPr>
        <w:t>1</w:t>
      </w:r>
      <w:r w:rsidR="008263C7" w:rsidRPr="008263C7">
        <w:rPr>
          <w:rFonts w:ascii="Arial" w:hAnsi="Arial" w:cs="Arial"/>
          <w:b/>
          <w:iCs/>
          <w:color w:val="auto"/>
        </w:rPr>
        <w:t xml:space="preserve"> у </w:t>
      </w:r>
      <w:r w:rsidR="008263C7" w:rsidRPr="008263C7">
        <w:rPr>
          <w:rFonts w:ascii="Arial" w:hAnsi="Arial" w:cs="Arial"/>
          <w:b/>
          <w:iCs/>
          <w:color w:val="auto"/>
          <w:lang w:val="sr-Cyrl-CS"/>
        </w:rPr>
        <w:t xml:space="preserve">поглављу </w:t>
      </w:r>
      <w:r w:rsidR="008263C7" w:rsidRPr="008263C7">
        <w:rPr>
          <w:rFonts w:ascii="Arial" w:hAnsi="Arial" w:cs="Arial"/>
          <w:b/>
          <w:iCs/>
          <w:color w:val="auto"/>
        </w:rPr>
        <w:t>VI</w:t>
      </w:r>
      <w:r w:rsidR="008263C7">
        <w:rPr>
          <w:rFonts w:ascii="Arial" w:hAnsi="Arial" w:cs="Arial"/>
          <w:b/>
          <w:iCs/>
          <w:color w:val="auto"/>
        </w:rPr>
        <w:t>I</w:t>
      </w:r>
      <w:r w:rsidR="008263C7"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8566BF" w:rsidRDefault="00134106" w:rsidP="00134106">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134106" w:rsidRPr="00C71DC6" w:rsidRDefault="00134106" w:rsidP="00134106">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00C71DC6">
        <w:rPr>
          <w:rFonts w:ascii="Arial" w:eastAsia="TimesNewRomanPSMT" w:hAnsi="Arial" w:cs="Arial"/>
          <w:b/>
          <w:bCs/>
        </w:rPr>
        <w:t>I</w:t>
      </w:r>
      <w:r w:rsidR="008263C7">
        <w:rPr>
          <w:rFonts w:ascii="Arial" w:eastAsia="TimesNewRomanPSMT" w:hAnsi="Arial" w:cs="Arial"/>
          <w:b/>
          <w:bCs/>
        </w:rPr>
        <w:t>I</w:t>
      </w:r>
      <w:r w:rsidR="00A147BD">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00C71DC6">
        <w:rPr>
          <w:rFonts w:ascii="Arial" w:eastAsia="TimesNewRomanPSMT" w:hAnsi="Arial" w:cs="Arial"/>
          <w:bCs/>
        </w:rPr>
        <w:t xml:space="preserve"> </w:t>
      </w:r>
      <w:r w:rsidR="00C71DC6" w:rsidRPr="00447B01">
        <w:rPr>
          <w:rFonts w:ascii="Arial" w:eastAsia="TimesNewRomanPSMT" w:hAnsi="Arial" w:cs="Arial"/>
          <w:bCs/>
          <w:color w:val="auto"/>
        </w:rPr>
        <w:t xml:space="preserve">(Образац 6. </w:t>
      </w:r>
      <w:r w:rsidR="00C71DC6" w:rsidRPr="00447B01">
        <w:rPr>
          <w:rFonts w:ascii="Arial" w:hAnsi="Arial" w:cs="Arial"/>
          <w:iCs/>
          <w:color w:val="auto"/>
        </w:rPr>
        <w:t xml:space="preserve">у </w:t>
      </w:r>
      <w:r w:rsidR="00C71DC6" w:rsidRPr="00447B01">
        <w:rPr>
          <w:rFonts w:ascii="Arial" w:hAnsi="Arial" w:cs="Arial"/>
          <w:iCs/>
          <w:color w:val="auto"/>
          <w:lang w:val="sr-Cyrl-CS"/>
        </w:rPr>
        <w:t xml:space="preserve">поглављу </w:t>
      </w:r>
      <w:r w:rsidR="00C71DC6" w:rsidRPr="00447B01">
        <w:rPr>
          <w:rFonts w:ascii="Arial" w:hAnsi="Arial" w:cs="Arial"/>
          <w:iCs/>
          <w:color w:val="auto"/>
        </w:rPr>
        <w:t>VI</w:t>
      </w:r>
      <w:r w:rsidR="00C71DC6">
        <w:rPr>
          <w:rFonts w:ascii="Arial" w:hAnsi="Arial" w:cs="Arial"/>
          <w:iCs/>
          <w:color w:val="auto"/>
        </w:rPr>
        <w:t>I</w:t>
      </w:r>
      <w:r w:rsidR="00C71DC6" w:rsidRPr="00447B01">
        <w:rPr>
          <w:rFonts w:ascii="Arial" w:hAnsi="Arial" w:cs="Arial"/>
          <w:iCs/>
          <w:color w:val="auto"/>
        </w:rPr>
        <w:t xml:space="preserve"> ове конкурсне документације</w:t>
      </w:r>
      <w:r w:rsidR="00C71DC6" w:rsidRPr="00447B01">
        <w:rPr>
          <w:rFonts w:ascii="Arial" w:eastAsia="TimesNewRomanPSMT" w:hAnsi="Arial" w:cs="Arial"/>
          <w:bCs/>
          <w:color w:val="auto"/>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8566BF" w:rsidRDefault="00134106" w:rsidP="00134106">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8566BF" w:rsidRDefault="00134106" w:rsidP="00134106">
      <w:pPr>
        <w:jc w:val="both"/>
        <w:rPr>
          <w:rFonts w:ascii="Arial" w:hAnsi="Arial" w:cs="Arial"/>
          <w:b/>
          <w:i/>
          <w:lang w:val="ru-RU"/>
        </w:rPr>
      </w:pPr>
    </w:p>
    <w:p w:rsidR="00134106" w:rsidRPr="008566BF" w:rsidRDefault="00134106" w:rsidP="00134106">
      <w:pPr>
        <w:jc w:val="both"/>
        <w:rPr>
          <w:rFonts w:ascii="Arial" w:hAnsi="Arial" w:cs="Arial"/>
          <w:lang w:val="ru-RU"/>
        </w:rPr>
      </w:pPr>
      <w:r w:rsidRPr="008566BF">
        <w:rPr>
          <w:rFonts w:ascii="Arial" w:hAnsi="Arial" w:cs="Arial"/>
          <w:b/>
          <w:i/>
          <w:lang w:val="ru-RU"/>
        </w:rPr>
        <w:t>8. ЗАЈЕДНИЧКА ПОНУДА</w:t>
      </w:r>
    </w:p>
    <w:p w:rsidR="00134106" w:rsidRPr="008566BF" w:rsidRDefault="00134106" w:rsidP="00134106">
      <w:pPr>
        <w:jc w:val="both"/>
        <w:rPr>
          <w:rFonts w:ascii="Arial" w:hAnsi="Arial" w:cs="Arial"/>
          <w:lang w:val="ru-RU"/>
        </w:rPr>
      </w:pPr>
    </w:p>
    <w:p w:rsidR="00C71DC6" w:rsidRDefault="00C71DC6" w:rsidP="00C71DC6">
      <w:pPr>
        <w:jc w:val="both"/>
        <w:rPr>
          <w:rFonts w:ascii="Arial" w:hAnsi="Arial" w:cs="Arial"/>
        </w:rPr>
      </w:pPr>
      <w:proofErr w:type="gramStart"/>
      <w:r>
        <w:rPr>
          <w:rFonts w:ascii="Arial" w:hAnsi="Arial" w:cs="Arial"/>
        </w:rPr>
        <w:t>Понуду може поднети група понуђача.</w:t>
      </w:r>
      <w:proofErr w:type="gramEnd"/>
    </w:p>
    <w:p w:rsidR="00C71DC6" w:rsidRDefault="00C71DC6" w:rsidP="00C71DC6">
      <w:pPr>
        <w:jc w:val="both"/>
        <w:rPr>
          <w:rFonts w:ascii="Arial" w:hAnsi="Arial" w:cs="Arial"/>
        </w:rPr>
      </w:pPr>
      <w:proofErr w:type="gramStart"/>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Pr>
          <w:rFonts w:ascii="Arial" w:hAnsi="Arial" w:cs="Arial"/>
        </w:rPr>
        <w:t xml:space="preserve"> </w:t>
      </w:r>
      <w:proofErr w:type="gramStart"/>
      <w:r>
        <w:rPr>
          <w:rFonts w:ascii="Arial" w:hAnsi="Arial" w:cs="Arial"/>
        </w:rPr>
        <w:t>ст</w:t>
      </w:r>
      <w:proofErr w:type="gramEnd"/>
      <w:r>
        <w:rPr>
          <w:rFonts w:ascii="Arial" w:hAnsi="Arial" w:cs="Arial"/>
          <w:lang w:val="sr-Cyrl-CS"/>
        </w:rPr>
        <w:t>.</w:t>
      </w:r>
      <w:r>
        <w:rPr>
          <w:rFonts w:ascii="Arial" w:hAnsi="Arial" w:cs="Arial"/>
        </w:rPr>
        <w:t xml:space="preserve"> 4. </w:t>
      </w:r>
      <w:proofErr w:type="gramStart"/>
      <w:r>
        <w:rPr>
          <w:rFonts w:ascii="Arial" w:hAnsi="Arial" w:cs="Arial"/>
        </w:rPr>
        <w:t>тач</w:t>
      </w:r>
      <w:proofErr w:type="gramEnd"/>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w:t>
      </w:r>
      <w:proofErr w:type="gramStart"/>
      <w:r>
        <w:rPr>
          <w:rFonts w:ascii="Arial" w:hAnsi="Arial" w:cs="Arial"/>
        </w:rPr>
        <w:t>и</w:t>
      </w:r>
      <w:proofErr w:type="gramEnd"/>
      <w:r>
        <w:rPr>
          <w:rFonts w:ascii="Arial" w:hAnsi="Arial" w:cs="Arial"/>
        </w:rPr>
        <w:t xml:space="preserve"> 2</w:t>
      </w:r>
      <w:r>
        <w:rPr>
          <w:rFonts w:ascii="Arial" w:hAnsi="Arial" w:cs="Arial"/>
          <w:lang w:val="sr-Cyrl-CS"/>
        </w:rPr>
        <w:t>)</w:t>
      </w:r>
      <w:r>
        <w:rPr>
          <w:rFonts w:ascii="Arial" w:hAnsi="Arial" w:cs="Arial"/>
        </w:rPr>
        <w:t xml:space="preserve"> ЗЈН и то податке о: </w:t>
      </w:r>
    </w:p>
    <w:p w:rsidR="00C71DC6" w:rsidRPr="00745686" w:rsidRDefault="00C71DC6" w:rsidP="00C71DC6">
      <w:pPr>
        <w:numPr>
          <w:ilvl w:val="0"/>
          <w:numId w:val="32"/>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745686" w:rsidRDefault="00C71DC6" w:rsidP="00C71DC6">
      <w:pPr>
        <w:pStyle w:val="CommentText"/>
        <w:numPr>
          <w:ilvl w:val="0"/>
          <w:numId w:val="32"/>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134106" w:rsidRPr="008566BF" w:rsidRDefault="00134106" w:rsidP="00134106">
      <w:pPr>
        <w:pStyle w:val="ListParagraph"/>
        <w:ind w:left="0"/>
        <w:jc w:val="both"/>
        <w:rPr>
          <w:rFonts w:ascii="Arial" w:eastAsia="TimesNewRomanPSMT" w:hAnsi="Arial" w:cs="Arial"/>
          <w:bCs/>
          <w:lang w:val="ru-RU"/>
        </w:rPr>
      </w:pPr>
    </w:p>
    <w:p w:rsidR="00134106" w:rsidRPr="008566BF" w:rsidRDefault="00134106" w:rsidP="00134106">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18461C" w:rsidRPr="0018461C">
        <w:rPr>
          <w:rFonts w:ascii="Arial" w:eastAsia="TimesNewRomanPSMT" w:hAnsi="Arial" w:cs="Arial"/>
          <w:b/>
          <w:bCs/>
        </w:rPr>
        <w:t>V</w:t>
      </w:r>
      <w:r w:rsidR="00C71DC6">
        <w:rPr>
          <w:rFonts w:ascii="Arial" w:eastAsia="TimesNewRomanPSMT" w:hAnsi="Arial" w:cs="Arial"/>
          <w:b/>
          <w:bCs/>
        </w:rPr>
        <w:t>II</w:t>
      </w:r>
      <w:r w:rsidR="0018461C" w:rsidRPr="008566BF">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8566BF" w:rsidRDefault="00134106" w:rsidP="00134106">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8566BF" w:rsidRDefault="00134106" w:rsidP="00134106">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8566BF" w:rsidRDefault="00134106" w:rsidP="00134106">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8566BF" w:rsidRDefault="00134106" w:rsidP="00134106">
      <w:pPr>
        <w:jc w:val="both"/>
        <w:rPr>
          <w:rFonts w:ascii="Arial" w:hAnsi="Arial" w:cs="Arial"/>
          <w:lang w:val="ru-RU"/>
        </w:rPr>
      </w:pPr>
    </w:p>
    <w:p w:rsidR="00134106" w:rsidRPr="008566BF" w:rsidRDefault="00134106" w:rsidP="00134106">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 xml:space="preserve">од дана </w:t>
      </w:r>
      <w:r w:rsidR="0018461C">
        <w:rPr>
          <w:rFonts w:ascii="Arial" w:hAnsi="Arial" w:cs="Arial"/>
          <w:iCs/>
          <w:lang w:val="sr-Cyrl-CS"/>
        </w:rPr>
        <w:t>пријема исправно</w:t>
      </w:r>
      <w:r w:rsidRPr="008566BF">
        <w:rPr>
          <w:rFonts w:ascii="Arial" w:hAnsi="Arial" w:cs="Arial"/>
          <w:iCs/>
          <w:lang w:val="ru-RU"/>
        </w:rPr>
        <w:t xml:space="preserve"> </w:t>
      </w:r>
      <w:r w:rsidR="0018461C">
        <w:rPr>
          <w:rFonts w:ascii="Arial" w:hAnsi="Arial" w:cs="Arial"/>
          <w:iCs/>
          <w:lang w:val="ru-RU"/>
        </w:rPr>
        <w:t>испостављеног рачуна</w:t>
      </w:r>
      <w:r w:rsidRPr="008566BF">
        <w:rPr>
          <w:rFonts w:ascii="Arial" w:hAnsi="Arial" w:cs="Arial"/>
          <w:iCs/>
          <w:lang w:val="ru-RU"/>
        </w:rPr>
        <w:t xml:space="preserve"> којим је потврђен</w:t>
      </w:r>
      <w:r w:rsidR="0018461C">
        <w:rPr>
          <w:rFonts w:ascii="Arial" w:hAnsi="Arial" w:cs="Arial"/>
          <w:iCs/>
          <w:lang w:val="ru-RU"/>
        </w:rPr>
        <w:t>а</w:t>
      </w:r>
      <w:r w:rsidRPr="008566BF">
        <w:rPr>
          <w:rFonts w:ascii="Arial" w:hAnsi="Arial" w:cs="Arial"/>
          <w:iCs/>
          <w:lang w:val="ru-RU"/>
        </w:rPr>
        <w:t xml:space="preserve"> </w:t>
      </w:r>
      <w:r w:rsidR="0018461C">
        <w:rPr>
          <w:rFonts w:ascii="Arial" w:hAnsi="Arial" w:cs="Arial"/>
          <w:iCs/>
          <w:lang w:val="ru-RU"/>
        </w:rPr>
        <w:t>испорука</w:t>
      </w:r>
      <w:r w:rsidRPr="008566BF">
        <w:rPr>
          <w:rFonts w:ascii="Arial" w:hAnsi="Arial" w:cs="Arial"/>
          <w:iCs/>
          <w:lang w:val="ru-RU"/>
        </w:rPr>
        <w:t xml:space="preserve"> </w:t>
      </w:r>
      <w:r w:rsidR="0018461C">
        <w:rPr>
          <w:rFonts w:ascii="Arial" w:hAnsi="Arial" w:cs="Arial"/>
          <w:iCs/>
          <w:lang w:val="ru-RU"/>
        </w:rPr>
        <w:t>добара</w:t>
      </w:r>
      <w:r w:rsidRPr="008566BF">
        <w:rPr>
          <w:rFonts w:ascii="Arial" w:hAnsi="Arial" w:cs="Arial"/>
          <w:iCs/>
          <w:lang w:val="ru-RU"/>
        </w:rPr>
        <w:t>.</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134106" w:rsidRPr="00343FEA" w:rsidRDefault="00134106" w:rsidP="00134106">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134106" w:rsidRPr="008566BF" w:rsidRDefault="00134106" w:rsidP="00134106">
      <w:pPr>
        <w:jc w:val="both"/>
        <w:rPr>
          <w:rFonts w:ascii="Arial" w:hAnsi="Arial" w:cs="Arial"/>
          <w:iCs/>
          <w:lang w:val="ru-RU"/>
        </w:rPr>
      </w:pPr>
      <w:r w:rsidRPr="008566BF">
        <w:rPr>
          <w:rFonts w:ascii="Arial" w:hAnsi="Arial" w:cs="Arial"/>
          <w:b/>
          <w:bCs/>
          <w:i/>
          <w:iCs/>
          <w:lang w:val="ru-RU"/>
        </w:rPr>
        <w:lastRenderedPageBreak/>
        <w:t>9.</w:t>
      </w:r>
      <w:r w:rsidR="0018461C">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 xml:space="preserve">Захтев у погледу </w:t>
      </w:r>
      <w:r w:rsidR="0018461C">
        <w:rPr>
          <w:rFonts w:ascii="Arial" w:hAnsi="Arial" w:cs="Arial"/>
          <w:iCs/>
          <w:u w:val="single"/>
          <w:lang w:val="ru-RU"/>
        </w:rPr>
        <w:t xml:space="preserve">места и </w:t>
      </w:r>
      <w:r w:rsidRPr="008566BF">
        <w:rPr>
          <w:rFonts w:ascii="Arial" w:hAnsi="Arial" w:cs="Arial"/>
          <w:iCs/>
          <w:u w:val="single"/>
          <w:lang w:val="ru-RU"/>
        </w:rPr>
        <w:t xml:space="preserve">рока </w:t>
      </w:r>
      <w:r w:rsidR="0018461C">
        <w:rPr>
          <w:rFonts w:ascii="Arial" w:hAnsi="Arial" w:cs="Arial"/>
          <w:iCs/>
          <w:u w:val="single"/>
          <w:lang w:val="ru-RU"/>
        </w:rPr>
        <w:t>испоруке добара</w:t>
      </w:r>
    </w:p>
    <w:p w:rsidR="00A84DED" w:rsidRDefault="00134106" w:rsidP="00830463">
      <w:pPr>
        <w:jc w:val="both"/>
        <w:rPr>
          <w:rFonts w:ascii="Arial" w:hAnsi="Arial" w:cs="Arial"/>
          <w:b/>
          <w:bCs/>
          <w:lang w:val="sr-Cyrl-CS"/>
        </w:rPr>
      </w:pPr>
      <w:r w:rsidRPr="007D0125">
        <w:rPr>
          <w:rFonts w:ascii="Arial" w:hAnsi="Arial" w:cs="Arial"/>
          <w:iCs/>
          <w:lang w:val="sr-Cyrl-CS"/>
        </w:rPr>
        <w:t xml:space="preserve">Рок </w:t>
      </w:r>
      <w:r w:rsidR="0018461C">
        <w:rPr>
          <w:rFonts w:ascii="Arial" w:hAnsi="Arial" w:cs="Arial"/>
          <w:iCs/>
          <w:lang w:val="sr-Cyrl-CS"/>
        </w:rPr>
        <w:t>испоруке</w:t>
      </w:r>
      <w:r w:rsidRPr="007D0125">
        <w:rPr>
          <w:rFonts w:ascii="Arial" w:hAnsi="Arial" w:cs="Arial"/>
          <w:iCs/>
          <w:lang w:val="sr-Cyrl-CS"/>
        </w:rPr>
        <w:t xml:space="preserve"> </w:t>
      </w:r>
      <w:r w:rsidR="0018461C">
        <w:rPr>
          <w:rFonts w:ascii="Arial" w:hAnsi="Arial" w:cs="Arial"/>
          <w:iCs/>
          <w:lang w:val="sr-Cyrl-CS"/>
        </w:rPr>
        <w:t>добара</w:t>
      </w:r>
      <w:r w:rsidRPr="007D0125">
        <w:rPr>
          <w:rFonts w:ascii="Arial" w:hAnsi="Arial" w:cs="Arial"/>
          <w:iCs/>
          <w:lang w:val="sr-Cyrl-CS"/>
        </w:rPr>
        <w:t xml:space="preserve"> је </w:t>
      </w:r>
      <w:r w:rsidR="0018461C">
        <w:rPr>
          <w:rFonts w:ascii="Arial" w:hAnsi="Arial" w:cs="Arial"/>
          <w:iCs/>
          <w:lang w:val="sr-Cyrl-CS"/>
        </w:rPr>
        <w:t>највише</w:t>
      </w:r>
      <w:r w:rsidRPr="007D0125">
        <w:rPr>
          <w:rFonts w:ascii="Arial" w:hAnsi="Arial" w:cs="Arial"/>
          <w:iCs/>
          <w:lang w:val="sr-Cyrl-CS"/>
        </w:rPr>
        <w:t xml:space="preserve"> </w:t>
      </w:r>
      <w:r>
        <w:rPr>
          <w:rFonts w:ascii="Arial" w:hAnsi="Arial" w:cs="Arial"/>
          <w:iCs/>
        </w:rPr>
        <w:t>2</w:t>
      </w:r>
      <w:r w:rsidRPr="007D0125">
        <w:rPr>
          <w:rFonts w:ascii="Arial" w:hAnsi="Arial" w:cs="Arial"/>
          <w:iCs/>
          <w:lang w:val="sr-Cyrl-CS"/>
        </w:rPr>
        <w:t xml:space="preserve"> </w:t>
      </w:r>
      <w:r w:rsidR="0018461C">
        <w:rPr>
          <w:rFonts w:ascii="Arial" w:hAnsi="Arial" w:cs="Arial"/>
          <w:iCs/>
          <w:lang w:val="sr-Cyrl-CS"/>
        </w:rPr>
        <w:t xml:space="preserve">(два) </w:t>
      </w:r>
      <w:r w:rsidRPr="007D0125">
        <w:rPr>
          <w:rFonts w:ascii="Arial" w:hAnsi="Arial" w:cs="Arial"/>
          <w:iCs/>
          <w:lang w:val="sr-Cyrl-CS"/>
        </w:rPr>
        <w:t xml:space="preserve">дана од дана </w:t>
      </w:r>
      <w:r w:rsidR="00830463">
        <w:rPr>
          <w:rFonts w:ascii="Arial" w:hAnsi="Arial" w:cs="Arial"/>
          <w:iCs/>
          <w:lang w:val="sr-Cyrl-CS"/>
        </w:rPr>
        <w:t>пријема поруџбине</w:t>
      </w:r>
      <w:r w:rsidR="00830463" w:rsidRPr="00830463">
        <w:rPr>
          <w:rFonts w:ascii="Arial" w:hAnsi="Arial" w:cs="Arial"/>
          <w:lang w:val="sr-Cyrl-CS"/>
        </w:rPr>
        <w:t xml:space="preserve"> </w:t>
      </w:r>
      <w:r w:rsidR="00830463" w:rsidRPr="00CE1B52">
        <w:rPr>
          <w:rFonts w:ascii="Arial" w:hAnsi="Arial" w:cs="Arial"/>
          <w:lang w:val="sr-Cyrl-CS"/>
        </w:rPr>
        <w:t>коју Наручилац понуђачу упућује у писаној форми, поштом, телефаксом или електронском поштом. Уколико је наруџбина извршена телефаксом или електронском поштом понуђач је дужан да наручиоцу на  исти начин-телефаксом, односно мејлом пошаље потврду о пријему наруџбине</w:t>
      </w:r>
      <w:r w:rsidR="00830463" w:rsidRPr="00CE1B52">
        <w:rPr>
          <w:rFonts w:ascii="Arial" w:hAnsi="Arial" w:cs="Arial"/>
          <w:b/>
          <w:bCs/>
          <w:lang w:val="sr-Cyrl-CS"/>
        </w:rPr>
        <w:t xml:space="preserve">. </w:t>
      </w:r>
    </w:p>
    <w:p w:rsidR="00830463" w:rsidRPr="00830463" w:rsidRDefault="00830463" w:rsidP="00830463">
      <w:pPr>
        <w:jc w:val="both"/>
        <w:rPr>
          <w:rFonts w:ascii="Arial" w:hAnsi="Arial" w:cs="Arial"/>
          <w:lang w:val="sr-Cyrl-CS"/>
        </w:rPr>
      </w:pPr>
      <w:r w:rsidRPr="00CE1B52">
        <w:rPr>
          <w:rFonts w:ascii="Arial" w:hAnsi="Arial" w:cs="Arial"/>
          <w:bCs/>
          <w:lang w:val="sr-Cyrl-CS"/>
        </w:rPr>
        <w:t xml:space="preserve">Уз сваку испоруку понуђач је дужан да достави одговарајући доказ - </w:t>
      </w:r>
      <w:r w:rsidRPr="00CE1B52">
        <w:rPr>
          <w:rFonts w:ascii="Arial" w:hAnsi="Arial" w:cs="Arial"/>
          <w:b/>
          <w:bCs/>
          <w:lang w:val="sr-Cyrl-CS"/>
        </w:rPr>
        <w:t>картицу о мерењу на ваги (товарни</w:t>
      </w:r>
      <w:r>
        <w:rPr>
          <w:rFonts w:ascii="Arial" w:hAnsi="Arial" w:cs="Arial"/>
          <w:b/>
          <w:bCs/>
          <w:lang w:val="sr-Cyrl-CS"/>
        </w:rPr>
        <w:t xml:space="preserve"> </w:t>
      </w:r>
      <w:r w:rsidRPr="00CE1B52">
        <w:rPr>
          <w:rFonts w:ascii="Arial" w:hAnsi="Arial" w:cs="Arial"/>
          <w:b/>
          <w:bCs/>
          <w:lang w:val="sr-Cyrl-CS"/>
        </w:rPr>
        <w:t>лист)</w:t>
      </w:r>
      <w:r w:rsidRPr="00CE1B52">
        <w:rPr>
          <w:rFonts w:ascii="Arial" w:hAnsi="Arial" w:cs="Arial"/>
          <w:bCs/>
          <w:lang w:val="sr-Cyrl-CS"/>
        </w:rPr>
        <w:t>, којом доказује да испоручени камен по количини одговара конкретној поруџбини.</w:t>
      </w:r>
    </w:p>
    <w:p w:rsidR="00830463" w:rsidRPr="00CE1B52" w:rsidRDefault="00830463" w:rsidP="00830463">
      <w:pPr>
        <w:jc w:val="both"/>
        <w:rPr>
          <w:rFonts w:ascii="Arial" w:hAnsi="Arial" w:cs="Arial"/>
          <w:bCs/>
          <w:color w:val="FF6600"/>
          <w:lang w:val="sr-Cyrl-CS"/>
        </w:rPr>
      </w:pPr>
      <w:r w:rsidRPr="00CE1B52">
        <w:rPr>
          <w:rFonts w:ascii="Arial" w:hAnsi="Arial" w:cs="Arial"/>
          <w:b/>
          <w:lang w:val="sr-Cyrl-CS"/>
        </w:rPr>
        <w:t xml:space="preserve">Место </w:t>
      </w:r>
      <w:r w:rsidRPr="00CE1B52">
        <w:rPr>
          <w:rFonts w:ascii="Arial" w:hAnsi="Arial" w:cs="Arial"/>
          <w:lang w:val="sr-Cyrl-CS"/>
        </w:rPr>
        <w:t>испоруке</w:t>
      </w:r>
      <w:r w:rsidRPr="00CE1B52">
        <w:rPr>
          <w:rFonts w:ascii="Arial" w:hAnsi="Arial" w:cs="Arial"/>
          <w:b/>
          <w:bCs/>
          <w:lang w:val="sr-Cyrl-CS"/>
        </w:rPr>
        <w:t xml:space="preserve"> </w:t>
      </w:r>
      <w:r w:rsidRPr="00CE1B52">
        <w:rPr>
          <w:rFonts w:ascii="Arial" w:hAnsi="Arial" w:cs="Arial"/>
          <w:bCs/>
          <w:lang w:val="sr-Cyrl-CS"/>
        </w:rPr>
        <w:t xml:space="preserve"> је fco.Наручилац – што подразумева испоруку на терену </w:t>
      </w:r>
      <w:r w:rsidRPr="00CE1B52">
        <w:rPr>
          <w:rFonts w:ascii="Arial" w:hAnsi="Arial" w:cs="Arial"/>
          <w:b/>
          <w:bCs/>
          <w:lang w:val="sr-Cyrl-CS"/>
        </w:rPr>
        <w:t xml:space="preserve">у кругу до 15 км </w:t>
      </w:r>
      <w:r w:rsidRPr="00CE1B52">
        <w:rPr>
          <w:rFonts w:ascii="Arial" w:hAnsi="Arial" w:cs="Arial"/>
          <w:bCs/>
          <w:lang w:val="sr-Cyrl-CS"/>
        </w:rPr>
        <w:t>од седишта Наручиоца у Баточини, на локацији на којој Наручилац у моменту испоруке изводи радове</w:t>
      </w:r>
      <w:r w:rsidR="00213909">
        <w:rPr>
          <w:rFonts w:ascii="Arial" w:hAnsi="Arial" w:cs="Arial"/>
          <w:bCs/>
        </w:rPr>
        <w:t>, односно где захтева Наручилац.</w:t>
      </w:r>
      <w:r w:rsidRPr="00CE1B52">
        <w:rPr>
          <w:rFonts w:ascii="Arial" w:hAnsi="Arial" w:cs="Arial"/>
          <w:bCs/>
          <w:color w:val="FF6600"/>
          <w:lang w:val="sr-Cyrl-CS"/>
        </w:rPr>
        <w:t xml:space="preserve"> </w:t>
      </w:r>
    </w:p>
    <w:p w:rsidR="00134106" w:rsidRPr="008566BF" w:rsidRDefault="00134106" w:rsidP="00134106">
      <w:pPr>
        <w:jc w:val="both"/>
        <w:rPr>
          <w:lang w:val="ru-RU"/>
        </w:rPr>
      </w:pPr>
    </w:p>
    <w:p w:rsidR="00134106" w:rsidRPr="008566BF" w:rsidRDefault="00134106" w:rsidP="00134106">
      <w:pPr>
        <w:jc w:val="both"/>
        <w:rPr>
          <w:rFonts w:ascii="Arial" w:hAnsi="Arial" w:cs="Arial"/>
          <w:iCs/>
          <w:lang w:val="ru-RU"/>
        </w:rPr>
      </w:pPr>
      <w:r w:rsidRPr="008566BF">
        <w:rPr>
          <w:rFonts w:ascii="Arial" w:hAnsi="Arial" w:cs="Arial"/>
          <w:b/>
          <w:bCs/>
          <w:iCs/>
          <w:u w:val="single"/>
          <w:lang w:val="ru-RU"/>
        </w:rPr>
        <w:t>9.</w:t>
      </w:r>
      <w:r w:rsidR="00830463">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830463">
        <w:rPr>
          <w:rFonts w:ascii="Arial" w:hAnsi="Arial" w:cs="Arial"/>
          <w:iCs/>
          <w:lang w:val="ru-RU"/>
        </w:rPr>
        <w:t>3</w:t>
      </w:r>
      <w:r w:rsidRPr="008566BF">
        <w:rPr>
          <w:rFonts w:ascii="Arial" w:hAnsi="Arial" w:cs="Arial"/>
          <w:iCs/>
          <w:lang w:val="ru-RU"/>
        </w:rPr>
        <w:t>0 дана од дана отварања понуда.</w:t>
      </w:r>
    </w:p>
    <w:p w:rsidR="00134106" w:rsidRPr="008566BF" w:rsidRDefault="00134106" w:rsidP="00134106">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8566BF" w:rsidRDefault="00134106" w:rsidP="00134106">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134106" w:rsidRPr="008566BF" w:rsidRDefault="00134106" w:rsidP="00134106">
      <w:pPr>
        <w:jc w:val="both"/>
        <w:rPr>
          <w:rFonts w:ascii="Arial" w:hAnsi="Arial" w:cs="Arial"/>
          <w:b/>
          <w:color w:val="auto"/>
          <w:u w:val="single"/>
          <w:lang w:val="ru-RU"/>
        </w:rPr>
      </w:pPr>
    </w:p>
    <w:p w:rsidR="00134106" w:rsidRPr="008566BF" w:rsidRDefault="00134106" w:rsidP="00134106">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134106" w:rsidRPr="008566BF" w:rsidRDefault="00134106" w:rsidP="00134106">
      <w:pPr>
        <w:jc w:val="both"/>
        <w:rPr>
          <w:rFonts w:ascii="Arial" w:hAnsi="Arial" w:cs="Arial"/>
          <w:b/>
          <w:bCs/>
          <w:i/>
          <w:iCs/>
          <w:lang w:val="ru-RU"/>
        </w:rPr>
      </w:pPr>
    </w:p>
    <w:p w:rsidR="00134106" w:rsidRPr="008566BF" w:rsidRDefault="00134106" w:rsidP="00134106">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8566BF" w:rsidRDefault="00134106" w:rsidP="00134106">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34106" w:rsidRPr="008566BF" w:rsidRDefault="00134106" w:rsidP="00134106">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8566BF" w:rsidRDefault="00134106" w:rsidP="00134106">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8566BF" w:rsidRDefault="00134106" w:rsidP="00134106">
      <w:pPr>
        <w:jc w:val="both"/>
        <w:rPr>
          <w:lang w:val="ru-RU"/>
        </w:rPr>
      </w:pPr>
    </w:p>
    <w:p w:rsidR="00134106" w:rsidRPr="008566BF" w:rsidRDefault="00134106" w:rsidP="00134106">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8566BF" w:rsidRDefault="00134106" w:rsidP="00134106">
      <w:pPr>
        <w:jc w:val="both"/>
        <w:rPr>
          <w:rFonts w:ascii="Arial" w:hAnsi="Arial" w:cs="Arial"/>
          <w:b/>
          <w:i/>
          <w:iCs/>
          <w:color w:val="auto"/>
          <w:lang w:val="ru-RU"/>
        </w:rPr>
      </w:pP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8566BF" w:rsidRDefault="00134106" w:rsidP="00134106">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8566BF" w:rsidRDefault="00134106" w:rsidP="00134106">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34106" w:rsidRDefault="00134106" w:rsidP="00134106">
      <w:pPr>
        <w:jc w:val="both"/>
        <w:rPr>
          <w:rFonts w:ascii="Arial" w:hAnsi="Arial" w:cs="Arial"/>
          <w:lang w:val="ru-RU"/>
        </w:rPr>
      </w:pPr>
    </w:p>
    <w:p w:rsidR="007079AE" w:rsidRDefault="007079AE" w:rsidP="00134106">
      <w:pPr>
        <w:jc w:val="both"/>
        <w:rPr>
          <w:rFonts w:ascii="Arial" w:hAnsi="Arial" w:cs="Arial"/>
          <w:lang w:val="ru-RU"/>
        </w:rPr>
      </w:pPr>
    </w:p>
    <w:p w:rsidR="007079AE" w:rsidRDefault="007079AE" w:rsidP="00134106">
      <w:pPr>
        <w:jc w:val="both"/>
        <w:rPr>
          <w:rFonts w:ascii="Arial" w:hAnsi="Arial" w:cs="Arial"/>
          <w:lang w:val="ru-RU"/>
        </w:rPr>
      </w:pPr>
    </w:p>
    <w:p w:rsidR="007079AE" w:rsidRDefault="007079AE" w:rsidP="00134106">
      <w:pPr>
        <w:jc w:val="both"/>
        <w:rPr>
          <w:rFonts w:ascii="Arial" w:hAnsi="Arial" w:cs="Arial"/>
          <w:lang w:val="ru-RU"/>
        </w:rPr>
      </w:pPr>
    </w:p>
    <w:p w:rsidR="007079AE" w:rsidRPr="008566BF" w:rsidRDefault="007079AE" w:rsidP="00134106">
      <w:pPr>
        <w:jc w:val="both"/>
        <w:rPr>
          <w:rFonts w:ascii="Arial" w:hAnsi="Arial" w:cs="Arial"/>
          <w:lang w:val="ru-RU"/>
        </w:rPr>
      </w:pPr>
    </w:p>
    <w:p w:rsidR="00134106" w:rsidRPr="008566BF" w:rsidRDefault="00134106" w:rsidP="00134106">
      <w:pPr>
        <w:jc w:val="both"/>
        <w:rPr>
          <w:rFonts w:ascii="Arial" w:hAnsi="Arial" w:cs="Arial"/>
          <w:b/>
          <w:i/>
          <w:iCs/>
          <w:lang w:val="ru-RU"/>
        </w:rPr>
      </w:pPr>
      <w:r w:rsidRPr="00A84DED">
        <w:rPr>
          <w:rFonts w:ascii="Arial" w:hAnsi="Arial" w:cs="Arial"/>
          <w:b/>
          <w:i/>
          <w:iCs/>
          <w:lang w:val="ru-RU"/>
        </w:rPr>
        <w:lastRenderedPageBreak/>
        <w:t>12. ПОДАЦИ О ВРСТИ, САДРЖИНИ, НАЧИНУ ПОДНОШЕЊА, ВИСИНИ И РОКОВИМА ОБЕЗБЕЂЕЊА ИСПУЊЕЊА ОБАВЕЗА ПОНУЂАЧА</w:t>
      </w:r>
    </w:p>
    <w:p w:rsidR="00134106" w:rsidRPr="008566BF" w:rsidRDefault="00134106" w:rsidP="00134106">
      <w:pPr>
        <w:jc w:val="both"/>
        <w:rPr>
          <w:rFonts w:ascii="Arial" w:hAnsi="Arial" w:cs="Arial"/>
          <w:b/>
          <w:i/>
          <w:iCs/>
          <w:lang w:val="ru-RU"/>
        </w:rPr>
      </w:pPr>
    </w:p>
    <w:p w:rsidR="00134106" w:rsidRPr="008566BF" w:rsidRDefault="00134106" w:rsidP="00134106">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134106" w:rsidRPr="008566BF" w:rsidRDefault="00134106" w:rsidP="00134106">
      <w:pPr>
        <w:pStyle w:val="ListParagraph"/>
        <w:jc w:val="both"/>
        <w:rPr>
          <w:rFonts w:ascii="Arial" w:eastAsia="TimesNewRomanPSMT" w:hAnsi="Arial" w:cs="Arial"/>
          <w:b/>
          <w:bCs/>
          <w:i/>
          <w:iCs/>
          <w:color w:val="auto"/>
          <w:u w:val="single"/>
          <w:lang w:val="ru-RU"/>
        </w:rPr>
      </w:pPr>
    </w:p>
    <w:p w:rsidR="00134106" w:rsidRDefault="00134106" w:rsidP="00134106">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134106" w:rsidRDefault="00134106" w:rsidP="00134106">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sidR="00E80107">
        <w:rPr>
          <w:b/>
          <w:bCs/>
          <w:color w:val="auto"/>
          <w:lang w:val="sr-Cyrl-CS"/>
        </w:rPr>
        <w:t>ланко</w:t>
      </w:r>
      <w:r>
        <w:rPr>
          <w:b/>
          <w:bCs/>
          <w:color w:val="auto"/>
        </w:rPr>
        <w:t xml:space="preserve"> </w:t>
      </w:r>
      <w:r w:rsidR="00E80107">
        <w:rPr>
          <w:b/>
          <w:bCs/>
          <w:color w:val="auto"/>
          <w:lang w:val="sr-Cyrl-CS"/>
        </w:rPr>
        <w:t>сопствену меницу</w:t>
      </w:r>
      <w:r>
        <w:rPr>
          <w:b/>
          <w:bCs/>
          <w:color w:val="auto"/>
        </w:rPr>
        <w:t xml:space="preserve"> </w:t>
      </w:r>
      <w:r>
        <w:rPr>
          <w:color w:val="auto"/>
          <w:lang w:val="ru-RU"/>
        </w:rPr>
        <w:t xml:space="preserve">која </w:t>
      </w:r>
      <w:r w:rsidR="00E80107">
        <w:rPr>
          <w:color w:val="auto"/>
          <w:lang w:val="ru-RU"/>
        </w:rPr>
        <w:t>се издаје у висини</w:t>
      </w:r>
      <w:r w:rsidRPr="00F36E79">
        <w:rPr>
          <w:color w:val="auto"/>
          <w:lang w:val="ru-RU"/>
        </w:rPr>
        <w:t xml:space="preserve"> од </w:t>
      </w:r>
      <w:r>
        <w:rPr>
          <w:b/>
          <w:color w:val="auto"/>
          <w:lang w:val="sr-Cyrl-CS"/>
        </w:rPr>
        <w:t xml:space="preserve">10% од </w:t>
      </w:r>
      <w:r w:rsidR="00E80107">
        <w:rPr>
          <w:b/>
          <w:color w:val="auto"/>
          <w:lang w:val="sr-Cyrl-CS"/>
        </w:rPr>
        <w:t xml:space="preserve">укупне </w:t>
      </w:r>
      <w:r>
        <w:rPr>
          <w:b/>
          <w:color w:val="auto"/>
          <w:lang w:val="sr-Cyrl-CS"/>
        </w:rPr>
        <w:t>вредности уговора без ПДВ-а</w:t>
      </w:r>
      <w:r w:rsidRPr="00F36E79">
        <w:rPr>
          <w:b/>
          <w:bCs/>
          <w:color w:val="auto"/>
          <w:lang w:val="ru-RU"/>
        </w:rPr>
        <w:t xml:space="preserve">, </w:t>
      </w:r>
      <w:r w:rsidR="00E80107" w:rsidRPr="00E80107">
        <w:rPr>
          <w:bCs/>
          <w:color w:val="auto"/>
          <w:lang w:val="ru-RU"/>
        </w:rPr>
        <w:t>која мора бити евидентирана у Регистру меница и овлашћења Народне банке Србије. Меница мора бити</w:t>
      </w:r>
      <w:r w:rsidR="00E80107">
        <w:rPr>
          <w:color w:val="auto"/>
          <w:lang w:val="ru-RU"/>
        </w:rPr>
        <w:t xml:space="preserve"> оверена печатом и потписана од стране лица овлашћеног за заступање, а уз исту мора бити достављено попуњено и оверен</w:t>
      </w:r>
      <w:r w:rsidR="00A84DED">
        <w:rPr>
          <w:color w:val="auto"/>
          <w:lang w:val="ru-RU"/>
        </w:rPr>
        <w:t>о</w:t>
      </w:r>
      <w:r w:rsidR="00E80107">
        <w:rPr>
          <w:color w:val="auto"/>
          <w:lang w:val="ru-RU"/>
        </w:rPr>
        <w:t xml:space="preserve"> менично овлашћење </w:t>
      </w:r>
      <w:r w:rsidR="00A67C57">
        <w:rPr>
          <w:color w:val="auto"/>
          <w:lang w:val="ru-RU"/>
        </w:rPr>
        <w:t>–</w:t>
      </w:r>
      <w:r w:rsidR="00E80107">
        <w:rPr>
          <w:color w:val="auto"/>
          <w:lang w:val="ru-RU"/>
        </w:rPr>
        <w:t xml:space="preserve"> писмо</w:t>
      </w:r>
      <w:r w:rsidR="00A67C57">
        <w:rPr>
          <w:color w:val="auto"/>
          <w:lang w:val="ru-RU"/>
        </w:rPr>
        <w:t>. Уз меницу мора бити достављена копија картона депонованих потписа</w:t>
      </w:r>
      <w:r w:rsidR="00E80107">
        <w:rPr>
          <w:color w:val="auto"/>
          <w:lang w:val="ru-RU"/>
        </w:rPr>
        <w:t xml:space="preserve"> </w:t>
      </w:r>
      <w:r w:rsidR="00A67C57">
        <w:rPr>
          <w:color w:val="auto"/>
          <w:lang w:val="ru-RU"/>
        </w:rPr>
        <w:t>који је издат од стране пословне банке коју понуђач наводи у меничном овлашћењу – писму. Р</w:t>
      </w:r>
      <w:r>
        <w:rPr>
          <w:color w:val="auto"/>
          <w:lang w:val="ru-RU"/>
        </w:rPr>
        <w:t>ок важења</w:t>
      </w:r>
      <w:r w:rsidR="00A67C57">
        <w:rPr>
          <w:color w:val="auto"/>
          <w:lang w:val="ru-RU"/>
        </w:rPr>
        <w:t xml:space="preserve"> менице</w:t>
      </w:r>
      <w:r>
        <w:rPr>
          <w:color w:val="auto"/>
          <w:lang w:val="ru-RU"/>
        </w:rPr>
        <w:t xml:space="preserve"> </w:t>
      </w:r>
      <w:r w:rsidR="00A67C57">
        <w:rPr>
          <w:color w:val="auto"/>
          <w:lang w:val="ru-RU"/>
        </w:rPr>
        <w:t>је</w:t>
      </w:r>
      <w:r w:rsidRPr="00F36E79">
        <w:rPr>
          <w:color w:val="auto"/>
          <w:lang w:val="ru-RU"/>
        </w:rPr>
        <w:t xml:space="preserve"> </w:t>
      </w:r>
      <w:r w:rsidR="00A67C57">
        <w:rPr>
          <w:color w:val="auto"/>
          <w:lang w:val="ru-RU"/>
        </w:rPr>
        <w:t>30</w:t>
      </w:r>
      <w:r w:rsidRPr="00F36E79">
        <w:rPr>
          <w:color w:val="auto"/>
          <w:lang w:val="ru-RU"/>
        </w:rPr>
        <w:t xml:space="preserve"> </w:t>
      </w:r>
      <w:r>
        <w:rPr>
          <w:color w:val="auto"/>
          <w:lang w:val="ru-RU"/>
        </w:rPr>
        <w:t>(</w:t>
      </w:r>
      <w:r w:rsidR="00A67C57">
        <w:rPr>
          <w:color w:val="auto"/>
          <w:lang w:val="ru-RU"/>
        </w:rPr>
        <w:t>тридесет</w:t>
      </w:r>
      <w:r>
        <w:rPr>
          <w:color w:val="auto"/>
          <w:lang w:val="ru-RU"/>
        </w:rPr>
        <w:t xml:space="preserve">)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A67C57">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134106" w:rsidRDefault="00134106" w:rsidP="00CF75AB">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134106" w:rsidRDefault="00134106" w:rsidP="00134106">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134106" w:rsidRPr="00136AE3" w:rsidRDefault="00134106" w:rsidP="00134106">
      <w:pPr>
        <w:jc w:val="both"/>
        <w:rPr>
          <w:rFonts w:ascii="Arial" w:hAnsi="Arial" w:cs="Arial"/>
          <w:b/>
          <w:lang w:val="sr-Cyrl-CS"/>
        </w:rPr>
      </w:pPr>
    </w:p>
    <w:p w:rsidR="00134106" w:rsidRPr="008566BF" w:rsidRDefault="00134106" w:rsidP="00134106">
      <w:pPr>
        <w:jc w:val="both"/>
        <w:rPr>
          <w:lang w:val="ru-RU"/>
        </w:rPr>
      </w:pPr>
      <w:r w:rsidRPr="008566BF">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134106" w:rsidRDefault="00134106" w:rsidP="00134106">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134106" w:rsidRPr="004304CA" w:rsidRDefault="00134106" w:rsidP="00134106">
      <w:pPr>
        <w:jc w:val="both"/>
        <w:rPr>
          <w:rFonts w:ascii="Arial" w:hAnsi="Arial" w:cs="Arial"/>
          <w:b/>
          <w:i/>
          <w:lang w:val="sr-Cyrl-CS"/>
        </w:rPr>
      </w:pPr>
    </w:p>
    <w:p w:rsidR="00134106" w:rsidRDefault="00134106" w:rsidP="00134106">
      <w:pPr>
        <w:jc w:val="both"/>
        <w:rPr>
          <w:rFonts w:ascii="Arial" w:hAnsi="Arial" w:cs="Arial"/>
          <w:b/>
          <w:bCs/>
          <w:lang w:val="sr-Cyrl-CS"/>
        </w:rPr>
      </w:pPr>
      <w:r w:rsidRPr="008566BF">
        <w:rPr>
          <w:rFonts w:ascii="Arial" w:hAnsi="Arial" w:cs="Arial"/>
          <w:b/>
          <w:bCs/>
          <w:lang w:val="ru-RU"/>
        </w:rPr>
        <w:t>14. ДОДАТНЕ ИНФОРМАЦИЈЕ ИЛИ ПОЈАШЊЕЊА У ВЕЗИ СА ПРИПРЕМАЊЕМ ПОНУДЕ</w:t>
      </w:r>
    </w:p>
    <w:p w:rsidR="00134106" w:rsidRPr="004304CA" w:rsidRDefault="00134106" w:rsidP="00134106">
      <w:pPr>
        <w:jc w:val="both"/>
        <w:rPr>
          <w:rFonts w:ascii="Arial" w:hAnsi="Arial" w:cs="Arial"/>
          <w:b/>
          <w:bCs/>
          <w:lang w:val="sr-Cyrl-CS"/>
        </w:rPr>
      </w:pPr>
    </w:p>
    <w:p w:rsidR="00134106" w:rsidRPr="008566BF" w:rsidRDefault="00134106" w:rsidP="00134106">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343FEA">
        <w:rPr>
          <w:rFonts w:ascii="Arial" w:hAnsi="Arial" w:cs="Arial"/>
          <w:i/>
          <w:color w:val="auto"/>
          <w:lang w:val="sr-Cyrl-CS"/>
        </w:rPr>
        <w:t>Општинска управа о</w:t>
      </w:r>
      <w:r>
        <w:rPr>
          <w:rFonts w:ascii="Arial" w:hAnsi="Arial" w:cs="Arial"/>
          <w:i/>
          <w:color w:val="auto"/>
          <w:lang w:val="sr-Cyrl-CS"/>
        </w:rPr>
        <w:t>пштин</w:t>
      </w:r>
      <w:r w:rsidR="00343FEA">
        <w:rPr>
          <w:rFonts w:ascii="Arial" w:hAnsi="Arial" w:cs="Arial"/>
          <w:i/>
          <w:color w:val="auto"/>
          <w:lang w:val="sr-Cyrl-CS"/>
        </w:rPr>
        <w:t>е</w:t>
      </w:r>
      <w:r>
        <w:rPr>
          <w:rFonts w:ascii="Arial" w:hAnsi="Arial" w:cs="Arial"/>
          <w:i/>
          <w:color w:val="auto"/>
          <w:lang w:val="sr-Cyrl-CS"/>
        </w:rPr>
        <w:t xml:space="preserve"> Баточина, 34227 Баточина, ул. Краља Петра </w:t>
      </w:r>
      <w:r>
        <w:rPr>
          <w:rFonts w:ascii="Arial" w:hAnsi="Arial" w:cs="Arial"/>
          <w:i/>
          <w:color w:val="auto"/>
        </w:rPr>
        <w:t>I</w:t>
      </w:r>
      <w:r>
        <w:rPr>
          <w:rFonts w:ascii="Arial" w:hAnsi="Arial" w:cs="Arial"/>
          <w:i/>
          <w:color w:val="auto"/>
          <w:lang w:val="sr-Cyrl-CS"/>
        </w:rPr>
        <w:t xml:space="preserve"> бр.3</w:t>
      </w:r>
      <w:r w:rsidR="007079AE">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2"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w:t>
      </w:r>
      <w:r w:rsidR="00343FEA">
        <w:rPr>
          <w:rFonts w:ascii="Arial" w:hAnsi="Arial" w:cs="Arial"/>
          <w:i/>
          <w:color w:val="auto"/>
          <w:lang w:val="sr-Cyrl-CS"/>
        </w:rPr>
        <w:t>3</w:t>
      </w:r>
      <w:r>
        <w:rPr>
          <w:rFonts w:ascii="Arial" w:hAnsi="Arial" w:cs="Arial"/>
          <w:i/>
          <w:color w:val="auto"/>
          <w:lang w:val="sr-Cyrl-CS"/>
        </w:rPr>
        <w:t>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134106" w:rsidRPr="008566BF" w:rsidRDefault="00134106" w:rsidP="00134106">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 </w:t>
      </w:r>
    </w:p>
    <w:p w:rsidR="00134106" w:rsidRDefault="00134106" w:rsidP="00134106">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822A10">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7E539B">
        <w:rPr>
          <w:rFonts w:ascii="Arial" w:eastAsia="TimesNewRomanPS-BoldMT" w:hAnsi="Arial" w:cs="Arial"/>
          <w:b/>
          <w:bCs/>
          <w:lang w:val="sr-Cyrl-CS"/>
        </w:rPr>
        <w:t>2/18</w:t>
      </w:r>
      <w:r w:rsidR="00830463">
        <w:rPr>
          <w:rFonts w:ascii="Arial" w:eastAsia="TimesNewRomanPS-BoldMT" w:hAnsi="Arial" w:cs="Arial"/>
          <w:b/>
          <w:bCs/>
          <w:lang w:val="sr-Cyrl-CS"/>
        </w:rPr>
        <w:t xml:space="preserve"> - </w:t>
      </w:r>
      <w:r w:rsidRPr="008566BF">
        <w:rPr>
          <w:lang w:val="ru-RU"/>
        </w:rPr>
        <w:t xml:space="preserve"> </w:t>
      </w:r>
      <w:r w:rsidR="00822A10">
        <w:rPr>
          <w:rFonts w:ascii="Arial" w:hAnsi="Arial" w:cs="Arial"/>
          <w:b/>
          <w:lang w:val="ru-RU"/>
        </w:rPr>
        <w:t xml:space="preserve">Набавка каменог агрегата </w:t>
      </w:r>
      <w:r w:rsidR="00822A10" w:rsidRPr="00251513">
        <w:rPr>
          <w:rFonts w:ascii="Arial" w:hAnsi="Arial" w:cs="Arial"/>
          <w:b/>
          <w:lang w:val="sr-Cyrl-CS"/>
        </w:rPr>
        <w:t>за потребе насипања и одржавања локалних и некатегорисаних путева на територији општине Баточина</w:t>
      </w:r>
      <w:r>
        <w:rPr>
          <w:rFonts w:ascii="Arial" w:hAnsi="Arial" w:cs="Arial"/>
          <w:b/>
          <w:lang w:val="sr-Cyrl-CS"/>
        </w:rPr>
        <w:t xml:space="preserve">. </w:t>
      </w:r>
    </w:p>
    <w:p w:rsidR="00134106" w:rsidRPr="008566BF" w:rsidRDefault="00134106" w:rsidP="00134106">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8566BF" w:rsidRDefault="00134106" w:rsidP="00134106">
      <w:pPr>
        <w:jc w:val="both"/>
        <w:rPr>
          <w:rFonts w:ascii="Arial" w:hAnsi="Arial" w:cs="Arial"/>
          <w:lang w:val="ru-RU"/>
        </w:rPr>
      </w:pPr>
      <w:r w:rsidRPr="008566BF">
        <w:rPr>
          <w:rFonts w:ascii="Arial" w:hAnsi="Arial" w:cs="Arial"/>
          <w:lang w:val="ru-RU"/>
        </w:rPr>
        <w:lastRenderedPageBreak/>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134106" w:rsidRPr="008566BF" w:rsidRDefault="00134106" w:rsidP="00134106">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AA4D8C" w:rsidRDefault="00343FEA" w:rsidP="00343FEA">
      <w:pPr>
        <w:jc w:val="both"/>
        <w:rPr>
          <w:rFonts w:ascii="Arial" w:hAnsi="Arial" w:cs="Arial"/>
          <w:color w:val="auto"/>
        </w:rPr>
      </w:pPr>
      <w:proofErr w:type="gramStart"/>
      <w:r>
        <w:rPr>
          <w:rFonts w:ascii="Arial" w:hAnsi="Arial" w:cs="Arial"/>
          <w:bCs/>
          <w:color w:val="auto"/>
        </w:rPr>
        <w:t>Комуникација у поступку јавне набавке врши се искључиво на начин одређен чланом 20.</w:t>
      </w:r>
      <w:proofErr w:type="gramEnd"/>
      <w:r>
        <w:rPr>
          <w:rFonts w:ascii="Arial" w:hAnsi="Arial" w:cs="Arial"/>
          <w:bCs/>
          <w:color w:val="auto"/>
        </w:rPr>
        <w:t xml:space="preserve"> ЗЈН</w:t>
      </w:r>
      <w:proofErr w:type="gramStart"/>
      <w:r>
        <w:rPr>
          <w:rFonts w:ascii="Arial" w:hAnsi="Arial" w:cs="Arial"/>
          <w:bCs/>
          <w:color w:val="auto"/>
        </w:rPr>
        <w:t>,</w:t>
      </w:r>
      <w:r w:rsidRPr="00AA4D8C">
        <w:rPr>
          <w:rFonts w:ascii="Arial" w:hAnsi="Arial" w:cs="Arial"/>
          <w:bCs/>
          <w:color w:val="auto"/>
        </w:rPr>
        <w:t xml:space="preserve"> </w:t>
      </w:r>
      <w:r w:rsidRPr="00AA4D8C">
        <w:rPr>
          <w:rFonts w:ascii="Arial" w:hAnsi="Arial" w:cs="Arial"/>
          <w:color w:val="auto"/>
        </w:rPr>
        <w:t xml:space="preserve"> и</w:t>
      </w:r>
      <w:proofErr w:type="gramEnd"/>
      <w:r w:rsidRPr="00AA4D8C">
        <w:rPr>
          <w:rFonts w:ascii="Arial" w:hAnsi="Arial" w:cs="Arial"/>
          <w:color w:val="auto"/>
        </w:rPr>
        <w:t xml:space="preserve"> то: </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w:t>
      </w:r>
      <w:proofErr w:type="gramStart"/>
      <w:r w:rsidRPr="00AA4D8C">
        <w:rPr>
          <w:rFonts w:ascii="Arial" w:hAnsi="Arial" w:cs="Arial"/>
          <w:color w:val="auto"/>
        </w:rPr>
        <w:t>путем</w:t>
      </w:r>
      <w:proofErr w:type="gramEnd"/>
      <w:r w:rsidRPr="00AA4D8C">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AA4D8C" w:rsidRDefault="00343FEA" w:rsidP="00343FEA">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A84DED" w:rsidRDefault="00D94C9B" w:rsidP="00134106">
      <w:pPr>
        <w:jc w:val="both"/>
        <w:rPr>
          <w:rFonts w:ascii="Arial" w:hAnsi="Arial" w:cs="Arial"/>
          <w:bCs/>
          <w:color w:val="auto"/>
          <w:lang w:val="ru-RU"/>
        </w:rPr>
      </w:pPr>
    </w:p>
    <w:p w:rsidR="00134106" w:rsidRPr="008566BF" w:rsidRDefault="00134106" w:rsidP="00134106">
      <w:pPr>
        <w:jc w:val="both"/>
        <w:rPr>
          <w:rFonts w:ascii="Arial" w:hAnsi="Arial" w:cs="Arial"/>
          <w:b/>
          <w:bCs/>
          <w:lang w:val="ru-RU"/>
        </w:rPr>
      </w:pPr>
      <w:r w:rsidRPr="008566BF">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8566BF" w:rsidRDefault="00134106" w:rsidP="00134106">
      <w:pPr>
        <w:jc w:val="both"/>
        <w:rPr>
          <w:rFonts w:ascii="Arial" w:hAnsi="Arial" w:cs="Arial"/>
          <w:b/>
          <w:bCs/>
          <w:lang w:val="ru-RU"/>
        </w:rPr>
      </w:pPr>
    </w:p>
    <w:p w:rsidR="00134106" w:rsidRPr="008566BF" w:rsidRDefault="00134106" w:rsidP="00134106">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8566BF" w:rsidRDefault="00134106" w:rsidP="00134106">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134106" w:rsidRDefault="00134106" w:rsidP="00134106">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134106" w:rsidRPr="00035C33" w:rsidRDefault="00134106" w:rsidP="00134106">
      <w:pPr>
        <w:jc w:val="both"/>
        <w:rPr>
          <w:rFonts w:ascii="Arial" w:hAnsi="Arial" w:cs="Arial"/>
        </w:rPr>
      </w:pPr>
    </w:p>
    <w:p w:rsidR="00134106" w:rsidRPr="008566BF" w:rsidRDefault="00134106" w:rsidP="00134106">
      <w:pPr>
        <w:jc w:val="both"/>
        <w:rPr>
          <w:rFonts w:ascii="Arial" w:hAnsi="Arial" w:cs="Arial"/>
          <w:b/>
          <w:lang w:val="ru-RU"/>
        </w:rPr>
      </w:pPr>
      <w:r>
        <w:rPr>
          <w:rFonts w:ascii="Arial" w:hAnsi="Arial" w:cs="Arial"/>
          <w:b/>
          <w:lang w:val="ru-RU"/>
        </w:rPr>
        <w:t>1</w:t>
      </w:r>
      <w:r w:rsidR="00343FEA">
        <w:rPr>
          <w:rFonts w:ascii="Arial" w:hAnsi="Arial" w:cs="Arial"/>
          <w:b/>
          <w:lang w:val="ru-RU"/>
        </w:rPr>
        <w:t>6</w:t>
      </w:r>
      <w:r w:rsidRPr="008566BF">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8566BF" w:rsidRDefault="00134106" w:rsidP="00134106">
      <w:pPr>
        <w:jc w:val="both"/>
        <w:rPr>
          <w:rFonts w:ascii="Arial" w:hAnsi="Arial" w:cs="Arial"/>
          <w:b/>
          <w:lang w:val="ru-RU"/>
        </w:rPr>
      </w:pPr>
    </w:p>
    <w:p w:rsidR="00134106" w:rsidRDefault="00134106" w:rsidP="00134106">
      <w:pPr>
        <w:jc w:val="both"/>
        <w:rPr>
          <w:rFonts w:ascii="Arial" w:eastAsia="TimesNewRomanPSMT" w:hAnsi="Arial" w:cs="Arial"/>
          <w:bCs/>
          <w:iCs/>
          <w:lang w:val="sr-Cyrl-CS"/>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2C3F3D" w:rsidRDefault="00134106" w:rsidP="00134106">
      <w:pPr>
        <w:jc w:val="both"/>
        <w:rPr>
          <w:rFonts w:ascii="Arial" w:hAnsi="Arial" w:cs="Arial"/>
          <w:b/>
          <w:lang w:val="sr-Cyrl-CS"/>
        </w:rPr>
      </w:pPr>
    </w:p>
    <w:p w:rsidR="00134106" w:rsidRPr="008566BF" w:rsidRDefault="00830463" w:rsidP="00134106">
      <w:pPr>
        <w:jc w:val="both"/>
        <w:rPr>
          <w:rFonts w:ascii="Arial" w:hAnsi="Arial" w:cs="Arial"/>
          <w:b/>
          <w:bCs/>
          <w:lang w:val="ru-RU"/>
        </w:rPr>
      </w:pPr>
      <w:r>
        <w:rPr>
          <w:rFonts w:ascii="Arial" w:hAnsi="Arial" w:cs="Arial"/>
          <w:b/>
          <w:bCs/>
          <w:lang w:val="ru-RU"/>
        </w:rPr>
        <w:t>1</w:t>
      </w:r>
      <w:r w:rsidR="00343FEA">
        <w:rPr>
          <w:rFonts w:ascii="Arial" w:hAnsi="Arial" w:cs="Arial"/>
          <w:b/>
          <w:bCs/>
          <w:lang w:val="ru-RU"/>
        </w:rPr>
        <w:t>7</w:t>
      </w:r>
      <w:r w:rsidR="00134106" w:rsidRPr="008566BF">
        <w:rPr>
          <w:rFonts w:ascii="Arial" w:hAnsi="Arial" w:cs="Arial"/>
          <w:b/>
          <w:bCs/>
          <w:lang w:val="ru-RU"/>
        </w:rPr>
        <w:t xml:space="preserve">. НАЧИН И РОК ЗА ПОДНОШЕЊЕ ЗАХТЕВА ЗА ЗАШТИТУ ПРАВА ПОНУЂАЧА </w:t>
      </w:r>
    </w:p>
    <w:p w:rsidR="00134106" w:rsidRDefault="00134106" w:rsidP="00134106">
      <w:pPr>
        <w:jc w:val="both"/>
        <w:rPr>
          <w:rFonts w:ascii="Arial" w:hAnsi="Arial" w:cs="Arial"/>
          <w:lang w:val="ru-RU"/>
        </w:rPr>
      </w:pPr>
    </w:p>
    <w:p w:rsidR="00F3045F" w:rsidRDefault="00F3045F" w:rsidP="00F3045F">
      <w:pPr>
        <w:jc w:val="both"/>
        <w:rPr>
          <w:rFonts w:ascii="Arial" w:hAnsi="Arial" w:cs="Arial"/>
        </w:rPr>
      </w:pPr>
      <w:proofErr w:type="gramStart"/>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w:t>
      </w:r>
      <w:proofErr w:type="gramEnd"/>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Default="00F3045F" w:rsidP="00F3045F">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3"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proofErr w:type="gramEnd"/>
      <w:r w:rsidRPr="00315408">
        <w:rPr>
          <w:rFonts w:ascii="Arial" w:hAnsi="Arial" w:cs="Arial"/>
        </w:rPr>
        <w:t xml:space="preserve"> </w:t>
      </w:r>
      <w:proofErr w:type="gramStart"/>
      <w:r w:rsidRPr="00315408">
        <w:rPr>
          <w:rFonts w:ascii="Arial" w:hAnsi="Arial" w:cs="Arial"/>
        </w:rPr>
        <w:t xml:space="preserve">О поднетом </w:t>
      </w:r>
      <w:r w:rsidRPr="00315408">
        <w:rPr>
          <w:rFonts w:ascii="Arial" w:hAnsi="Arial" w:cs="Arial"/>
        </w:rPr>
        <w:lastRenderedPageBreak/>
        <w:t>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2. </w:t>
      </w:r>
      <w:proofErr w:type="gramStart"/>
      <w:r>
        <w:rPr>
          <w:rFonts w:ascii="Arial" w:hAnsi="Arial" w:cs="Arial"/>
        </w:rPr>
        <w:t>ЗЈН указао н</w:t>
      </w:r>
      <w:r w:rsidRPr="00315408">
        <w:rPr>
          <w:rFonts w:ascii="Arial" w:hAnsi="Arial" w:cs="Arial"/>
        </w:rPr>
        <w:t>аручиоцу на евентуалне недостатке и неправилности, а наручилац исте није отклонио.</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После доношења одлуке о додели уговора из чл.108.</w:t>
      </w:r>
      <w:proofErr w:type="gramEnd"/>
      <w:r w:rsidRPr="00315408">
        <w:rPr>
          <w:rFonts w:ascii="Arial" w:hAnsi="Arial" w:cs="Arial"/>
        </w:rPr>
        <w:t xml:space="preserve"> </w:t>
      </w:r>
      <w:proofErr w:type="gramStart"/>
      <w:r>
        <w:rPr>
          <w:rFonts w:ascii="Arial" w:hAnsi="Arial" w:cs="Arial"/>
        </w:rPr>
        <w:t>ЗЈН</w:t>
      </w:r>
      <w:r w:rsidRPr="00315408">
        <w:rPr>
          <w:rFonts w:ascii="Arial" w:hAnsi="Arial" w:cs="Arial"/>
        </w:rPr>
        <w:t xml:space="preserve"> или одлуке о обустави поступка јавне набавке из чл.</w:t>
      </w:r>
      <w:proofErr w:type="gramEnd"/>
      <w:r w:rsidRPr="00315408">
        <w:rPr>
          <w:rFonts w:ascii="Arial" w:hAnsi="Arial" w:cs="Arial"/>
        </w:rPr>
        <w:t xml:space="preserve">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F3045F" w:rsidRDefault="00F3045F" w:rsidP="00F3045F">
      <w:pPr>
        <w:jc w:val="both"/>
        <w:rPr>
          <w:rFonts w:ascii="Arial" w:hAnsi="Arial" w:cs="Arial"/>
        </w:rPr>
      </w:pPr>
      <w:proofErr w:type="gramStart"/>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Default="00F3045F" w:rsidP="00F3045F">
      <w:pPr>
        <w:jc w:val="both"/>
        <w:rPr>
          <w:rFonts w:ascii="Arial" w:hAnsi="Arial" w:cs="Arial"/>
        </w:rPr>
      </w:pPr>
      <w:proofErr w:type="gramStart"/>
      <w:r w:rsidRPr="00315408">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315408">
        <w:rPr>
          <w:rFonts w:ascii="Arial" w:hAnsi="Arial" w:cs="Arial"/>
        </w:rPr>
        <w:t xml:space="preserve"> </w:t>
      </w:r>
    </w:p>
    <w:p w:rsidR="00F3045F" w:rsidRDefault="00F3045F" w:rsidP="00F3045F">
      <w:pPr>
        <w:jc w:val="both"/>
        <w:rPr>
          <w:rFonts w:ascii="Arial" w:hAnsi="Arial" w:cs="Arial"/>
        </w:rPr>
      </w:pPr>
      <w:proofErr w:type="gramStart"/>
      <w:r w:rsidRPr="00315408">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315408">
        <w:rPr>
          <w:rFonts w:ascii="Arial" w:hAnsi="Arial" w:cs="Arial"/>
        </w:rPr>
        <w:t xml:space="preserve">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 xml:space="preserve">. </w:t>
      </w:r>
    </w:p>
    <w:p w:rsidR="00F3045F" w:rsidRDefault="00F3045F" w:rsidP="00F3045F">
      <w:pPr>
        <w:jc w:val="both"/>
        <w:rPr>
          <w:rFonts w:ascii="Arial" w:hAnsi="Arial" w:cs="Arial"/>
        </w:rPr>
      </w:pPr>
      <w:r w:rsidRPr="00315408">
        <w:rPr>
          <w:rFonts w:ascii="Arial" w:hAnsi="Arial" w:cs="Arial"/>
        </w:rPr>
        <w:t xml:space="preserve">Захтев за заштиту права мора да садржи: </w:t>
      </w:r>
    </w:p>
    <w:p w:rsidR="00F3045F" w:rsidRDefault="00F3045F" w:rsidP="00F3045F">
      <w:pPr>
        <w:jc w:val="both"/>
        <w:rPr>
          <w:rFonts w:ascii="Arial" w:hAnsi="Arial" w:cs="Arial"/>
        </w:rPr>
      </w:pPr>
      <w:r w:rsidRPr="00315408">
        <w:rPr>
          <w:rFonts w:ascii="Arial" w:hAnsi="Arial" w:cs="Arial"/>
        </w:rPr>
        <w:t xml:space="preserve">1) </w:t>
      </w:r>
      <w:proofErr w:type="gramStart"/>
      <w:r w:rsidRPr="00315408">
        <w:rPr>
          <w:rFonts w:ascii="Arial" w:hAnsi="Arial" w:cs="Arial"/>
        </w:rPr>
        <w:t>назив</w:t>
      </w:r>
      <w:proofErr w:type="gramEnd"/>
      <w:r w:rsidRPr="00315408">
        <w:rPr>
          <w:rFonts w:ascii="Arial" w:hAnsi="Arial" w:cs="Arial"/>
        </w:rPr>
        <w:t xml:space="preserve"> и адресу подносиоца захтева и лице за контакт;</w:t>
      </w:r>
    </w:p>
    <w:p w:rsidR="00F3045F" w:rsidRDefault="00F3045F" w:rsidP="00F3045F">
      <w:pPr>
        <w:jc w:val="both"/>
        <w:rPr>
          <w:rFonts w:ascii="Arial" w:hAnsi="Arial" w:cs="Arial"/>
        </w:rPr>
      </w:pPr>
      <w:r w:rsidRPr="00315408">
        <w:rPr>
          <w:rFonts w:ascii="Arial" w:hAnsi="Arial" w:cs="Arial"/>
        </w:rPr>
        <w:t xml:space="preserve">2) </w:t>
      </w:r>
      <w:proofErr w:type="gramStart"/>
      <w:r w:rsidRPr="00315408">
        <w:rPr>
          <w:rFonts w:ascii="Arial" w:hAnsi="Arial" w:cs="Arial"/>
        </w:rPr>
        <w:t>назив</w:t>
      </w:r>
      <w:proofErr w:type="gramEnd"/>
      <w:r w:rsidRPr="00315408">
        <w:rPr>
          <w:rFonts w:ascii="Arial" w:hAnsi="Arial" w:cs="Arial"/>
        </w:rPr>
        <w:t xml:space="preserve"> и адресу наручиоца; </w:t>
      </w:r>
    </w:p>
    <w:p w:rsidR="00F3045F" w:rsidRDefault="00F3045F" w:rsidP="00F3045F">
      <w:pPr>
        <w:jc w:val="both"/>
        <w:rPr>
          <w:rFonts w:ascii="Arial" w:hAnsi="Arial" w:cs="Arial"/>
        </w:rPr>
      </w:pPr>
      <w:proofErr w:type="gramStart"/>
      <w:r w:rsidRPr="00315408">
        <w:rPr>
          <w:rFonts w:ascii="Arial" w:hAnsi="Arial" w:cs="Arial"/>
        </w:rPr>
        <w:t>3)податке</w:t>
      </w:r>
      <w:proofErr w:type="gramEnd"/>
      <w:r w:rsidRPr="00315408">
        <w:rPr>
          <w:rFonts w:ascii="Arial" w:hAnsi="Arial" w:cs="Arial"/>
        </w:rPr>
        <w:t xml:space="preserve"> о јавној набавци која је предмет захтева, односно о одлуци наручиоца; </w:t>
      </w:r>
    </w:p>
    <w:p w:rsidR="00F3045F" w:rsidRDefault="00F3045F" w:rsidP="00F3045F">
      <w:pPr>
        <w:jc w:val="both"/>
        <w:rPr>
          <w:rFonts w:ascii="Arial" w:hAnsi="Arial" w:cs="Arial"/>
        </w:rPr>
      </w:pPr>
      <w:r w:rsidRPr="00315408">
        <w:rPr>
          <w:rFonts w:ascii="Arial" w:hAnsi="Arial" w:cs="Arial"/>
        </w:rPr>
        <w:t xml:space="preserve">4) </w:t>
      </w:r>
      <w:proofErr w:type="gramStart"/>
      <w:r w:rsidRPr="00315408">
        <w:rPr>
          <w:rFonts w:ascii="Arial" w:hAnsi="Arial" w:cs="Arial"/>
        </w:rPr>
        <w:t>повреде</w:t>
      </w:r>
      <w:proofErr w:type="gramEnd"/>
      <w:r w:rsidRPr="00315408">
        <w:rPr>
          <w:rFonts w:ascii="Arial" w:hAnsi="Arial" w:cs="Arial"/>
        </w:rPr>
        <w:t xml:space="preserve"> прописа којима се уређује поступак јавне набавке;</w:t>
      </w:r>
    </w:p>
    <w:p w:rsidR="00F3045F" w:rsidRDefault="00F3045F" w:rsidP="00F3045F">
      <w:pPr>
        <w:jc w:val="both"/>
        <w:rPr>
          <w:rFonts w:ascii="Arial" w:hAnsi="Arial" w:cs="Arial"/>
        </w:rPr>
      </w:pPr>
      <w:r w:rsidRPr="00315408">
        <w:rPr>
          <w:rFonts w:ascii="Arial" w:hAnsi="Arial" w:cs="Arial"/>
        </w:rPr>
        <w:t xml:space="preserve">5) </w:t>
      </w:r>
      <w:proofErr w:type="gramStart"/>
      <w:r w:rsidRPr="00315408">
        <w:rPr>
          <w:rFonts w:ascii="Arial" w:hAnsi="Arial" w:cs="Arial"/>
        </w:rPr>
        <w:t>чињенице</w:t>
      </w:r>
      <w:proofErr w:type="gramEnd"/>
      <w:r w:rsidRPr="00315408">
        <w:rPr>
          <w:rFonts w:ascii="Arial" w:hAnsi="Arial" w:cs="Arial"/>
        </w:rPr>
        <w:t xml:space="preserve"> и доказе којима се повреде доказују; </w:t>
      </w:r>
    </w:p>
    <w:p w:rsidR="00F3045F" w:rsidRDefault="00F3045F" w:rsidP="00F3045F">
      <w:pPr>
        <w:jc w:val="both"/>
        <w:rPr>
          <w:rFonts w:ascii="Arial" w:hAnsi="Arial" w:cs="Arial"/>
        </w:rPr>
      </w:pPr>
      <w:r w:rsidRPr="00315408">
        <w:rPr>
          <w:rFonts w:ascii="Arial" w:hAnsi="Arial" w:cs="Arial"/>
        </w:rPr>
        <w:t xml:space="preserve">6) </w:t>
      </w:r>
      <w:proofErr w:type="gramStart"/>
      <w:r w:rsidRPr="00315408">
        <w:rPr>
          <w:rFonts w:ascii="Arial" w:hAnsi="Arial" w:cs="Arial"/>
        </w:rPr>
        <w:t>потврду</w:t>
      </w:r>
      <w:proofErr w:type="gramEnd"/>
      <w:r w:rsidRPr="00315408">
        <w:rPr>
          <w:rFonts w:ascii="Arial" w:hAnsi="Arial" w:cs="Arial"/>
        </w:rPr>
        <w:t xml:space="preserve"> о уплати таксе из члана 156. </w:t>
      </w:r>
      <w:proofErr w:type="gramStart"/>
      <w:r w:rsidRPr="00315408">
        <w:rPr>
          <w:rFonts w:ascii="Arial" w:hAnsi="Arial" w:cs="Arial"/>
        </w:rPr>
        <w:t>овог</w:t>
      </w:r>
      <w:proofErr w:type="gramEnd"/>
      <w:r w:rsidRPr="00315408">
        <w:rPr>
          <w:rFonts w:ascii="Arial" w:hAnsi="Arial" w:cs="Arial"/>
        </w:rPr>
        <w:t xml:space="preserve"> </w:t>
      </w:r>
      <w:r>
        <w:rPr>
          <w:rFonts w:ascii="Arial" w:hAnsi="Arial" w:cs="Arial"/>
        </w:rPr>
        <w:t>ЗЈН</w:t>
      </w:r>
      <w:r w:rsidRPr="00315408">
        <w:rPr>
          <w:rFonts w:ascii="Arial" w:hAnsi="Arial" w:cs="Arial"/>
        </w:rPr>
        <w:t>;</w:t>
      </w:r>
    </w:p>
    <w:p w:rsidR="00F3045F" w:rsidRDefault="00F3045F" w:rsidP="00F3045F">
      <w:pPr>
        <w:jc w:val="both"/>
        <w:rPr>
          <w:rFonts w:ascii="Arial" w:hAnsi="Arial" w:cs="Arial"/>
        </w:rPr>
      </w:pPr>
      <w:r w:rsidRPr="00315408">
        <w:rPr>
          <w:rFonts w:ascii="Arial" w:hAnsi="Arial" w:cs="Arial"/>
        </w:rPr>
        <w:t xml:space="preserve">7) </w:t>
      </w:r>
      <w:proofErr w:type="gramStart"/>
      <w:r w:rsidRPr="00315408">
        <w:rPr>
          <w:rFonts w:ascii="Arial" w:hAnsi="Arial" w:cs="Arial"/>
        </w:rPr>
        <w:t>потпис</w:t>
      </w:r>
      <w:proofErr w:type="gramEnd"/>
      <w:r w:rsidRPr="00315408">
        <w:rPr>
          <w:rFonts w:ascii="Arial" w:hAnsi="Arial" w:cs="Arial"/>
        </w:rPr>
        <w:t xml:space="preserve"> подносиоца. </w:t>
      </w:r>
    </w:p>
    <w:p w:rsidR="00F3045F" w:rsidRDefault="00F3045F" w:rsidP="00F3045F">
      <w:pPr>
        <w:jc w:val="both"/>
        <w:rPr>
          <w:rFonts w:ascii="Arial" w:hAnsi="Arial" w:cs="Arial"/>
        </w:rPr>
      </w:pPr>
      <w:proofErr w:type="gramStart"/>
      <w:r w:rsidRPr="00315408">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315408">
        <w:rPr>
          <w:rFonts w:ascii="Arial" w:hAnsi="Arial" w:cs="Arial"/>
        </w:rPr>
        <w:t xml:space="preserve"> </w:t>
      </w:r>
      <w:proofErr w:type="gramStart"/>
      <w:r w:rsidRPr="00315408">
        <w:rPr>
          <w:rFonts w:ascii="Arial" w:hAnsi="Arial" w:cs="Arial"/>
        </w:rPr>
        <w:t>став</w:t>
      </w:r>
      <w:proofErr w:type="gramEnd"/>
      <w:r w:rsidRPr="00315408">
        <w:rPr>
          <w:rFonts w:ascii="Arial" w:hAnsi="Arial" w:cs="Arial"/>
        </w:rPr>
        <w:t xml:space="preserve"> 1. </w:t>
      </w:r>
      <w:proofErr w:type="gramStart"/>
      <w:r w:rsidRPr="00315408">
        <w:rPr>
          <w:rFonts w:ascii="Arial" w:hAnsi="Arial" w:cs="Arial"/>
        </w:rPr>
        <w:t>тачка</w:t>
      </w:r>
      <w:proofErr w:type="gramEnd"/>
      <w:r w:rsidRPr="00315408">
        <w:rPr>
          <w:rFonts w:ascii="Arial" w:hAnsi="Arial" w:cs="Arial"/>
        </w:rPr>
        <w:t xml:space="preserve"> 6) </w:t>
      </w:r>
      <w:r>
        <w:rPr>
          <w:rFonts w:ascii="Arial" w:hAnsi="Arial" w:cs="Arial"/>
        </w:rPr>
        <w:t>ЗЈН</w:t>
      </w:r>
      <w:r w:rsidRPr="00315408">
        <w:rPr>
          <w:rFonts w:ascii="Arial" w:hAnsi="Arial" w:cs="Arial"/>
        </w:rPr>
        <w:t xml:space="preserve">, је: </w:t>
      </w:r>
    </w:p>
    <w:p w:rsidR="00F3045F" w:rsidRPr="001B1537" w:rsidRDefault="00F3045F" w:rsidP="00F3045F">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F3045F" w:rsidRDefault="00F3045F" w:rsidP="00F3045F">
      <w:pPr>
        <w:ind w:firstLine="708"/>
        <w:jc w:val="both"/>
        <w:rPr>
          <w:rFonts w:ascii="Arial" w:hAnsi="Arial" w:cs="Arial"/>
        </w:rPr>
      </w:pPr>
      <w:r w:rsidRPr="00315408">
        <w:rPr>
          <w:rFonts w:ascii="Arial" w:hAnsi="Arial" w:cs="Arial"/>
        </w:rPr>
        <w:t xml:space="preserve">(1) </w:t>
      </w:r>
      <w:proofErr w:type="gramStart"/>
      <w:r w:rsidRPr="00315408">
        <w:rPr>
          <w:rFonts w:ascii="Arial" w:hAnsi="Arial" w:cs="Arial"/>
        </w:rPr>
        <w:t>да</w:t>
      </w:r>
      <w:proofErr w:type="gramEnd"/>
      <w:r w:rsidRPr="00315408">
        <w:rPr>
          <w:rFonts w:ascii="Arial" w:hAnsi="Arial" w:cs="Arial"/>
        </w:rPr>
        <w:t xml:space="preserve"> буде издата од стране банке и да садржи печат банке; </w:t>
      </w:r>
    </w:p>
    <w:p w:rsidR="00F3045F" w:rsidRDefault="00F3045F" w:rsidP="00F3045F">
      <w:pPr>
        <w:ind w:firstLine="708"/>
        <w:jc w:val="both"/>
        <w:rPr>
          <w:rFonts w:ascii="Arial" w:hAnsi="Arial" w:cs="Arial"/>
        </w:rPr>
      </w:pPr>
      <w:r w:rsidRPr="00315408">
        <w:rPr>
          <w:rFonts w:ascii="Arial" w:hAnsi="Arial" w:cs="Arial"/>
        </w:rPr>
        <w:t xml:space="preserve">(2) </w:t>
      </w:r>
      <w:proofErr w:type="gramStart"/>
      <w:r w:rsidRPr="00315408">
        <w:rPr>
          <w:rFonts w:ascii="Arial" w:hAnsi="Arial" w:cs="Arial"/>
        </w:rPr>
        <w:t>да</w:t>
      </w:r>
      <w:proofErr w:type="gramEnd"/>
      <w:r w:rsidRPr="00315408">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315408">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(3) </w:t>
      </w:r>
      <w:proofErr w:type="gramStart"/>
      <w:r w:rsidRPr="00315408">
        <w:rPr>
          <w:rFonts w:ascii="Arial" w:hAnsi="Arial" w:cs="Arial"/>
        </w:rPr>
        <w:t>износ</w:t>
      </w:r>
      <w:proofErr w:type="gramEnd"/>
      <w:r w:rsidRPr="00315408">
        <w:rPr>
          <w:rFonts w:ascii="Arial" w:hAnsi="Arial" w:cs="Arial"/>
        </w:rPr>
        <w:t xml:space="preserve"> таксе из члана 156. ЗЈН чија се уплата врши - 60.000 динара; </w:t>
      </w:r>
    </w:p>
    <w:p w:rsidR="00F3045F" w:rsidRDefault="00F3045F" w:rsidP="00F3045F">
      <w:pPr>
        <w:ind w:firstLine="708"/>
        <w:jc w:val="both"/>
        <w:rPr>
          <w:rFonts w:ascii="Arial" w:hAnsi="Arial" w:cs="Arial"/>
        </w:rPr>
      </w:pPr>
      <w:r w:rsidRPr="00315408">
        <w:rPr>
          <w:rFonts w:ascii="Arial" w:hAnsi="Arial" w:cs="Arial"/>
        </w:rPr>
        <w:t xml:space="preserve">(4) </w:t>
      </w:r>
      <w:proofErr w:type="gramStart"/>
      <w:r w:rsidRPr="00315408">
        <w:rPr>
          <w:rFonts w:ascii="Arial" w:hAnsi="Arial" w:cs="Arial"/>
        </w:rPr>
        <w:t>број</w:t>
      </w:r>
      <w:proofErr w:type="gramEnd"/>
      <w:r w:rsidRPr="00315408">
        <w:rPr>
          <w:rFonts w:ascii="Arial" w:hAnsi="Arial" w:cs="Arial"/>
        </w:rPr>
        <w:t xml:space="preserve"> рачуна: 840-30678845-06;</w:t>
      </w:r>
    </w:p>
    <w:p w:rsidR="00F3045F" w:rsidRDefault="00F3045F" w:rsidP="00F3045F">
      <w:pPr>
        <w:ind w:firstLine="708"/>
        <w:jc w:val="both"/>
        <w:rPr>
          <w:rFonts w:ascii="Arial" w:hAnsi="Arial" w:cs="Arial"/>
        </w:rPr>
      </w:pPr>
      <w:r w:rsidRPr="00315408">
        <w:rPr>
          <w:rFonts w:ascii="Arial" w:hAnsi="Arial" w:cs="Arial"/>
        </w:rPr>
        <w:t xml:space="preserve">(5) </w:t>
      </w:r>
      <w:proofErr w:type="gramStart"/>
      <w:r w:rsidRPr="00315408">
        <w:rPr>
          <w:rFonts w:ascii="Arial" w:hAnsi="Arial" w:cs="Arial"/>
        </w:rPr>
        <w:t>шифру</w:t>
      </w:r>
      <w:proofErr w:type="gramEnd"/>
      <w:r w:rsidRPr="00315408">
        <w:rPr>
          <w:rFonts w:ascii="Arial" w:hAnsi="Arial" w:cs="Arial"/>
        </w:rPr>
        <w:t xml:space="preserve"> плаћања: 153 или 253; </w:t>
      </w:r>
    </w:p>
    <w:p w:rsidR="00F3045F" w:rsidRDefault="00F3045F" w:rsidP="00F3045F">
      <w:pPr>
        <w:ind w:firstLine="708"/>
        <w:jc w:val="both"/>
        <w:rPr>
          <w:rFonts w:ascii="Arial" w:hAnsi="Arial" w:cs="Arial"/>
        </w:rPr>
      </w:pPr>
      <w:r w:rsidRPr="00315408">
        <w:rPr>
          <w:rFonts w:ascii="Arial" w:hAnsi="Arial" w:cs="Arial"/>
        </w:rPr>
        <w:lastRenderedPageBreak/>
        <w:t xml:space="preserve">(6) </w:t>
      </w:r>
      <w:proofErr w:type="gramStart"/>
      <w:r w:rsidRPr="00315408">
        <w:rPr>
          <w:rFonts w:ascii="Arial" w:hAnsi="Arial" w:cs="Arial"/>
        </w:rPr>
        <w:t>позив</w:t>
      </w:r>
      <w:proofErr w:type="gramEnd"/>
      <w:r w:rsidRPr="00315408">
        <w:rPr>
          <w:rFonts w:ascii="Arial" w:hAnsi="Arial" w:cs="Arial"/>
        </w:rPr>
        <w:t xml:space="preserve"> на број: подаци о броју или ознаци јавне набавке поводом које се подноси захтев за заштиту права;</w:t>
      </w:r>
    </w:p>
    <w:p w:rsidR="00F3045F" w:rsidRDefault="00F3045F" w:rsidP="00F3045F">
      <w:pPr>
        <w:ind w:firstLine="708"/>
        <w:jc w:val="both"/>
        <w:rPr>
          <w:rFonts w:ascii="Arial" w:hAnsi="Arial" w:cs="Arial"/>
        </w:rPr>
      </w:pPr>
      <w:r>
        <w:rPr>
          <w:rFonts w:ascii="Arial" w:hAnsi="Arial" w:cs="Arial"/>
        </w:rPr>
        <w:t xml:space="preserve">(7) </w:t>
      </w:r>
      <w:proofErr w:type="gramStart"/>
      <w:r>
        <w:rPr>
          <w:rFonts w:ascii="Arial" w:hAnsi="Arial" w:cs="Arial"/>
        </w:rPr>
        <w:t>сврха</w:t>
      </w:r>
      <w:proofErr w:type="gramEnd"/>
      <w:r>
        <w:rPr>
          <w:rFonts w:ascii="Arial" w:hAnsi="Arial" w:cs="Arial"/>
        </w:rPr>
        <w:t>: ЗЗП;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w:t>
      </w:r>
      <w:proofErr w:type="gramStart"/>
      <w:r>
        <w:rPr>
          <w:rFonts w:ascii="Arial" w:hAnsi="Arial" w:cs="Arial"/>
          <w:i/>
          <w:iCs/>
        </w:rPr>
        <w:t>навести</w:t>
      </w:r>
      <w:proofErr w:type="gramEnd"/>
      <w:r>
        <w:rPr>
          <w:rFonts w:ascii="Arial" w:hAnsi="Arial" w:cs="Arial"/>
          <w:i/>
          <w:iCs/>
        </w:rPr>
        <w:t xml:space="preserve"> редни број јавне набавкe;</w:t>
      </w:r>
      <w:r w:rsidRPr="00315408">
        <w:rPr>
          <w:rFonts w:ascii="Arial" w:hAnsi="Arial" w:cs="Arial"/>
        </w:rPr>
        <w:t xml:space="preserve">. </w:t>
      </w:r>
    </w:p>
    <w:p w:rsidR="00F3045F" w:rsidRDefault="00F3045F" w:rsidP="00F3045F">
      <w:pPr>
        <w:ind w:firstLine="708"/>
        <w:jc w:val="both"/>
        <w:rPr>
          <w:rFonts w:ascii="Arial" w:hAnsi="Arial" w:cs="Arial"/>
        </w:rPr>
      </w:pPr>
      <w:r w:rsidRPr="00315408">
        <w:rPr>
          <w:rFonts w:ascii="Arial" w:hAnsi="Arial" w:cs="Arial"/>
        </w:rPr>
        <w:t xml:space="preserve">(8) </w:t>
      </w:r>
      <w:proofErr w:type="gramStart"/>
      <w:r w:rsidRPr="00315408">
        <w:rPr>
          <w:rFonts w:ascii="Arial" w:hAnsi="Arial" w:cs="Arial"/>
        </w:rPr>
        <w:t>ко</w:t>
      </w:r>
      <w:r>
        <w:rPr>
          <w:rFonts w:ascii="Arial" w:hAnsi="Arial" w:cs="Arial"/>
        </w:rPr>
        <w:t>рисник</w:t>
      </w:r>
      <w:proofErr w:type="gramEnd"/>
      <w:r>
        <w:rPr>
          <w:rFonts w:ascii="Arial" w:hAnsi="Arial" w:cs="Arial"/>
        </w:rPr>
        <w:t>: буџет Републике Србије;</w:t>
      </w:r>
    </w:p>
    <w:p w:rsidR="00F3045F" w:rsidRDefault="00F3045F" w:rsidP="00F3045F">
      <w:pPr>
        <w:ind w:firstLine="708"/>
        <w:jc w:val="both"/>
        <w:rPr>
          <w:rFonts w:ascii="Arial" w:hAnsi="Arial" w:cs="Arial"/>
        </w:rPr>
      </w:pPr>
      <w:r w:rsidRPr="00315408">
        <w:rPr>
          <w:rFonts w:ascii="Arial" w:hAnsi="Arial" w:cs="Arial"/>
        </w:rPr>
        <w:t xml:space="preserve">(9) </w:t>
      </w:r>
      <w:proofErr w:type="gramStart"/>
      <w:r w:rsidRPr="00315408">
        <w:rPr>
          <w:rFonts w:ascii="Arial" w:hAnsi="Arial" w:cs="Arial"/>
        </w:rPr>
        <w:t>назив</w:t>
      </w:r>
      <w:proofErr w:type="gramEnd"/>
      <w:r w:rsidRPr="00315408">
        <w:rPr>
          <w:rFonts w:ascii="Arial" w:hAnsi="Arial" w:cs="Arial"/>
        </w:rPr>
        <w:t xml:space="preserve"> уплатиоца, односно назив подносиоца захтева за заштиту права за којег је извршена уплата таксе; </w:t>
      </w:r>
    </w:p>
    <w:p w:rsidR="00F3045F" w:rsidRDefault="00F3045F" w:rsidP="00F3045F">
      <w:pPr>
        <w:ind w:firstLine="708"/>
        <w:jc w:val="both"/>
        <w:rPr>
          <w:rFonts w:ascii="Arial" w:hAnsi="Arial" w:cs="Arial"/>
        </w:rPr>
      </w:pPr>
      <w:r w:rsidRPr="00315408">
        <w:rPr>
          <w:rFonts w:ascii="Arial" w:hAnsi="Arial" w:cs="Arial"/>
        </w:rPr>
        <w:t xml:space="preserve">(10) </w:t>
      </w:r>
      <w:proofErr w:type="gramStart"/>
      <w:r w:rsidRPr="00315408">
        <w:rPr>
          <w:rFonts w:ascii="Arial" w:hAnsi="Arial" w:cs="Arial"/>
        </w:rPr>
        <w:t>потпис</w:t>
      </w:r>
      <w:proofErr w:type="gramEnd"/>
      <w:r w:rsidRPr="00315408">
        <w:rPr>
          <w:rFonts w:ascii="Arial" w:hAnsi="Arial" w:cs="Arial"/>
        </w:rPr>
        <w:t xml:space="preserve"> овлашћеног лица банке,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F3045F" w:rsidRPr="00DF0F3D" w:rsidRDefault="00F3045F" w:rsidP="00F3045F">
      <w:pPr>
        <w:ind w:firstLine="708"/>
        <w:jc w:val="both"/>
        <w:rPr>
          <w:rFonts w:ascii="Arial" w:hAnsi="Arial" w:cs="Arial"/>
        </w:rPr>
      </w:pPr>
    </w:p>
    <w:p w:rsidR="00F3045F" w:rsidRDefault="00F3045F" w:rsidP="00F3045F">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F3045F" w:rsidRDefault="00F3045F" w:rsidP="00F3045F">
      <w:pPr>
        <w:pStyle w:val="ListParagraph"/>
        <w:rPr>
          <w:rFonts w:ascii="Arial" w:hAnsi="Arial" w:cs="Arial"/>
        </w:rPr>
      </w:pPr>
    </w:p>
    <w:p w:rsidR="00F3045F" w:rsidRPr="001B1537" w:rsidRDefault="00F3045F" w:rsidP="00F3045F">
      <w:pPr>
        <w:jc w:val="both"/>
        <w:rPr>
          <w:rFonts w:ascii="Arial" w:hAnsi="Arial" w:cs="Arial"/>
        </w:rPr>
      </w:pPr>
      <w:proofErr w:type="gramStart"/>
      <w:r w:rsidRPr="001B1537">
        <w:rPr>
          <w:rFonts w:ascii="Arial" w:hAnsi="Arial" w:cs="Arial"/>
        </w:rPr>
        <w:t>Поступак заштите права регулисан је одредбама чл.</w:t>
      </w:r>
      <w:proofErr w:type="gramEnd"/>
      <w:r w:rsidRPr="001B1537">
        <w:rPr>
          <w:rFonts w:ascii="Arial" w:hAnsi="Arial" w:cs="Arial"/>
        </w:rPr>
        <w:t xml:space="preserve"> 138. - 166. </w:t>
      </w:r>
      <w:proofErr w:type="gramStart"/>
      <w:r>
        <w:rPr>
          <w:rFonts w:ascii="Arial" w:hAnsi="Arial" w:cs="Arial"/>
        </w:rPr>
        <w:t>ЗЈН</w:t>
      </w:r>
      <w:r w:rsidRPr="001B1537">
        <w:rPr>
          <w:rFonts w:ascii="Arial" w:hAnsi="Arial" w:cs="Arial"/>
        </w:rPr>
        <w:t>.</w:t>
      </w:r>
      <w:proofErr w:type="gramEnd"/>
      <w:r w:rsidRPr="001B1537">
        <w:rPr>
          <w:rFonts w:ascii="Arial" w:hAnsi="Arial" w:cs="Arial"/>
        </w:rPr>
        <w:t xml:space="preserve"> </w:t>
      </w:r>
    </w:p>
    <w:p w:rsidR="00F3045F" w:rsidRPr="00315408" w:rsidRDefault="00F3045F" w:rsidP="00F3045F">
      <w:pPr>
        <w:jc w:val="both"/>
        <w:rPr>
          <w:rFonts w:ascii="Arial" w:hAnsi="Arial" w:cs="Arial"/>
        </w:rPr>
      </w:pPr>
    </w:p>
    <w:p w:rsidR="00134106" w:rsidRPr="008566BF" w:rsidRDefault="00134106" w:rsidP="00134106">
      <w:pPr>
        <w:jc w:val="both"/>
        <w:rPr>
          <w:rFonts w:ascii="Arial" w:hAnsi="Arial" w:cs="Arial"/>
          <w:lang w:val="ru-RU"/>
        </w:rPr>
      </w:pPr>
    </w:p>
    <w:p w:rsidR="00134106" w:rsidRPr="008566BF" w:rsidRDefault="00F3045F" w:rsidP="00134106">
      <w:pPr>
        <w:jc w:val="both"/>
        <w:rPr>
          <w:rFonts w:ascii="Arial" w:hAnsi="Arial" w:cs="Arial"/>
          <w:b/>
          <w:lang w:val="ru-RU"/>
        </w:rPr>
      </w:pPr>
      <w:r>
        <w:rPr>
          <w:rFonts w:ascii="Arial" w:hAnsi="Arial" w:cs="Arial"/>
          <w:b/>
          <w:lang w:val="ru-RU"/>
        </w:rPr>
        <w:t>18</w:t>
      </w:r>
      <w:r w:rsidR="00134106" w:rsidRPr="008566BF">
        <w:rPr>
          <w:rFonts w:ascii="Arial" w:hAnsi="Arial" w:cs="Arial"/>
          <w:b/>
          <w:lang w:val="ru-RU"/>
        </w:rPr>
        <w:t>. РОК У КОЈЕМ ЋЕ УГОВОР БИТИ ЗАКЉУЧЕН</w:t>
      </w:r>
    </w:p>
    <w:p w:rsidR="00134106" w:rsidRDefault="00134106" w:rsidP="00134106">
      <w:pPr>
        <w:jc w:val="both"/>
        <w:rPr>
          <w:rFonts w:ascii="Arial" w:hAnsi="Arial" w:cs="Arial"/>
          <w:b/>
          <w:lang w:val="sr-Cyrl-CS"/>
        </w:rPr>
      </w:pPr>
    </w:p>
    <w:p w:rsidR="00134106" w:rsidRPr="00C35D0E" w:rsidRDefault="00134106" w:rsidP="00134106">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E80107">
        <w:rPr>
          <w:rFonts w:ascii="Arial" w:hAnsi="Arial" w:cs="Arial"/>
          <w:lang w:val="sr-Cyrl-CS"/>
        </w:rPr>
        <w:t>10</w:t>
      </w:r>
      <w:r w:rsidRPr="00C35D0E">
        <w:rPr>
          <w:rFonts w:ascii="Arial" w:hAnsi="Arial" w:cs="Arial"/>
          <w:lang w:val="sr-Cyrl-CS"/>
        </w:rPr>
        <w:t xml:space="preserve"> дана од дана отварања понуда.</w:t>
      </w:r>
    </w:p>
    <w:p w:rsidR="00134106" w:rsidRPr="00B94496" w:rsidRDefault="00134106" w:rsidP="00134106">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134106" w:rsidRDefault="00134106" w:rsidP="00A67C57">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D94C9B" w:rsidRDefault="00D94C9B" w:rsidP="00A67C57">
      <w:pPr>
        <w:jc w:val="both"/>
        <w:rPr>
          <w:rFonts w:ascii="Arial" w:hAnsi="Arial" w:cs="Arial"/>
          <w:noProof/>
          <w:lang w:val="sr-Cyrl-CS"/>
        </w:rPr>
      </w:pPr>
    </w:p>
    <w:p w:rsidR="00A67C57" w:rsidRDefault="00F3045F" w:rsidP="00A67C57">
      <w:pPr>
        <w:jc w:val="both"/>
        <w:rPr>
          <w:rFonts w:ascii="Arial" w:hAnsi="Arial" w:cs="Arial"/>
          <w:b/>
          <w:noProof/>
          <w:lang w:val="sr-Cyrl-CS"/>
        </w:rPr>
      </w:pPr>
      <w:r w:rsidRPr="00F3045F">
        <w:rPr>
          <w:rFonts w:ascii="Arial" w:hAnsi="Arial" w:cs="Arial"/>
          <w:b/>
          <w:noProof/>
          <w:lang w:val="sr-Cyrl-CS"/>
        </w:rPr>
        <w:t>19. ИЗМЕНЕ ТОКОМ ТРАЈАЊА УГОВОРА</w:t>
      </w:r>
    </w:p>
    <w:p w:rsidR="00F3045F" w:rsidRDefault="00F3045F" w:rsidP="00A67C57">
      <w:pPr>
        <w:jc w:val="both"/>
        <w:rPr>
          <w:rFonts w:ascii="Arial" w:hAnsi="Arial" w:cs="Arial"/>
          <w:b/>
          <w:noProof/>
          <w:lang w:val="sr-Cyrl-CS"/>
        </w:rPr>
      </w:pPr>
    </w:p>
    <w:p w:rsidR="00F3045F" w:rsidRDefault="00F3045F" w:rsidP="00F3045F">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F3045F" w:rsidRPr="00F3045F" w:rsidRDefault="00F3045F" w:rsidP="00A67C57">
      <w:pPr>
        <w:jc w:val="both"/>
        <w:rPr>
          <w:rFonts w:ascii="Arial" w:hAnsi="Arial" w:cs="Arial"/>
          <w:noProof/>
          <w:lang w:val="sr-Cyrl-CS"/>
        </w:rPr>
      </w:pPr>
    </w:p>
    <w:p w:rsidR="00C81080" w:rsidRPr="00C81080" w:rsidRDefault="00C81080" w:rsidP="00C81080">
      <w:pPr>
        <w:autoSpaceDE w:val="0"/>
        <w:autoSpaceDN w:val="0"/>
        <w:adjustRightInd w:val="0"/>
        <w:spacing w:line="240" w:lineRule="auto"/>
        <w:rPr>
          <w:rFonts w:ascii="Arial" w:hAnsi="Arial" w:cs="Arial"/>
          <w:lang w:val="sr-Cyrl-CS"/>
        </w:rPr>
      </w:pPr>
    </w:p>
    <w:p w:rsidR="00134106" w:rsidRPr="00967D23" w:rsidRDefault="00134106" w:rsidP="00134106">
      <w:pPr>
        <w:ind w:left="3258"/>
        <w:jc w:val="both"/>
        <w:rPr>
          <w:rFonts w:ascii="Arial" w:hAnsi="Arial" w:cs="Arial"/>
          <w:lang w:val="sr-Cyrl-CS"/>
        </w:rPr>
      </w:pPr>
    </w:p>
    <w:sectPr w:rsidR="00134106" w:rsidRPr="00967D23" w:rsidSect="00134106">
      <w:headerReference w:type="even" r:id="rId14"/>
      <w:footerReference w:type="default" r:id="rId1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954" w:rsidRDefault="00976954" w:rsidP="00134106">
      <w:pPr>
        <w:spacing w:line="240" w:lineRule="auto"/>
      </w:pPr>
      <w:r>
        <w:separator/>
      </w:r>
    </w:p>
  </w:endnote>
  <w:endnote w:type="continuationSeparator" w:id="0">
    <w:p w:rsidR="00976954" w:rsidRDefault="00976954"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5" w:usb1="00000000" w:usb2="00000000" w:usb3="00000000" w:csb0="00000002"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7E539B" w:rsidRPr="00DE0254">
      <w:tc>
        <w:tcPr>
          <w:tcW w:w="8208" w:type="dxa"/>
          <w:tcBorders>
            <w:top w:val="single" w:sz="8" w:space="0" w:color="808080"/>
          </w:tcBorders>
          <w:shd w:val="clear" w:color="auto" w:fill="auto"/>
        </w:tcPr>
        <w:p w:rsidR="007E539B" w:rsidRPr="00DE0254" w:rsidRDefault="007E539B"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2/18</w:t>
          </w:r>
        </w:p>
      </w:tc>
      <w:tc>
        <w:tcPr>
          <w:tcW w:w="1034" w:type="dxa"/>
          <w:tcBorders>
            <w:top w:val="single" w:sz="8" w:space="0" w:color="808080"/>
            <w:left w:val="single" w:sz="8" w:space="0" w:color="808080"/>
          </w:tcBorders>
          <w:shd w:val="clear" w:color="auto" w:fill="auto"/>
        </w:tcPr>
        <w:p w:rsidR="007E539B" w:rsidRPr="00DE0254" w:rsidRDefault="007E539B">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064C2F">
            <w:rPr>
              <w:rFonts w:ascii="Arial" w:hAnsi="Arial" w:cs="Arial"/>
              <w:b/>
              <w:bCs/>
              <w:noProof/>
              <w:color w:val="1F497D"/>
              <w:sz w:val="22"/>
              <w:szCs w:val="22"/>
            </w:rPr>
            <w:t>36</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064C2F">
            <w:rPr>
              <w:rFonts w:ascii="Arial" w:hAnsi="Arial" w:cs="Arial"/>
              <w:b/>
              <w:bCs/>
              <w:noProof/>
              <w:color w:val="1F497D"/>
              <w:sz w:val="22"/>
              <w:szCs w:val="22"/>
            </w:rPr>
            <w:t>36</w:t>
          </w:r>
          <w:r w:rsidRPr="00DE0254">
            <w:rPr>
              <w:rFonts w:ascii="Arial" w:hAnsi="Arial" w:cs="Arial"/>
              <w:b/>
              <w:bCs/>
              <w:color w:val="1F497D"/>
              <w:sz w:val="22"/>
              <w:szCs w:val="22"/>
            </w:rPr>
            <w:fldChar w:fldCharType="end"/>
          </w:r>
        </w:p>
      </w:tc>
    </w:tr>
  </w:tbl>
  <w:p w:rsidR="007E539B" w:rsidRDefault="007E539B">
    <w:pPr>
      <w:pStyle w:val="Footer"/>
      <w:jc w:val="right"/>
    </w:pPr>
    <w:r>
      <w:t xml:space="preserve"> </w:t>
    </w:r>
  </w:p>
  <w:p w:rsidR="007E539B" w:rsidRDefault="007E53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954" w:rsidRDefault="00976954" w:rsidP="00134106">
      <w:pPr>
        <w:spacing w:line="240" w:lineRule="auto"/>
      </w:pPr>
      <w:r>
        <w:separator/>
      </w:r>
    </w:p>
  </w:footnote>
  <w:footnote w:type="continuationSeparator" w:id="0">
    <w:p w:rsidR="00976954" w:rsidRDefault="00976954"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39B" w:rsidRDefault="007E539B">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3">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7">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8">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0">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1">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7"/>
  </w:num>
  <w:num w:numId="6">
    <w:abstractNumId w:val="29"/>
  </w:num>
  <w:num w:numId="7">
    <w:abstractNumId w:val="22"/>
  </w:num>
  <w:num w:numId="8">
    <w:abstractNumId w:val="24"/>
  </w:num>
  <w:num w:numId="9">
    <w:abstractNumId w:val="20"/>
  </w:num>
  <w:num w:numId="10">
    <w:abstractNumId w:val="35"/>
  </w:num>
  <w:num w:numId="11">
    <w:abstractNumId w:val="31"/>
  </w:num>
  <w:num w:numId="12">
    <w:abstractNumId w:val="37"/>
  </w:num>
  <w:num w:numId="13">
    <w:abstractNumId w:val="14"/>
  </w:num>
  <w:num w:numId="14">
    <w:abstractNumId w:val="12"/>
  </w:num>
  <w:num w:numId="15">
    <w:abstractNumId w:val="25"/>
  </w:num>
  <w:num w:numId="16">
    <w:abstractNumId w:val="30"/>
  </w:num>
  <w:num w:numId="17">
    <w:abstractNumId w:val="32"/>
  </w:num>
  <w:num w:numId="18">
    <w:abstractNumId w:val="36"/>
  </w:num>
  <w:num w:numId="19">
    <w:abstractNumId w:val="19"/>
  </w:num>
  <w:num w:numId="20">
    <w:abstractNumId w:val="16"/>
  </w:num>
  <w:num w:numId="21">
    <w:abstractNumId w:val="21"/>
  </w:num>
  <w:num w:numId="22">
    <w:abstractNumId w:val="33"/>
  </w:num>
  <w:num w:numId="23">
    <w:abstractNumId w:val="15"/>
  </w:num>
  <w:num w:numId="24">
    <w:abstractNumId w:val="28"/>
  </w:num>
  <w:num w:numId="25">
    <w:abstractNumId w:val="26"/>
  </w:num>
  <w:num w:numId="26">
    <w:abstractNumId w:val="23"/>
  </w:num>
  <w:num w:numId="27">
    <w:abstractNumId w:val="34"/>
  </w:num>
  <w:num w:numId="28">
    <w:abstractNumId w:val="7"/>
  </w:num>
  <w:num w:numId="29">
    <w:abstractNumId w:val="27"/>
  </w:num>
  <w:num w:numId="30">
    <w:abstractNumId w:val="13"/>
  </w:num>
  <w:num w:numId="31">
    <w:abstractNumId w:val="18"/>
  </w:num>
  <w:num w:numId="32">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45058"/>
  </w:hdrShapeDefaults>
  <w:footnotePr>
    <w:footnote w:id="-1"/>
    <w:footnote w:id="0"/>
  </w:footnotePr>
  <w:endnotePr>
    <w:endnote w:id="-1"/>
    <w:endnote w:id="0"/>
  </w:endnotePr>
  <w:compat/>
  <w:rsids>
    <w:rsidRoot w:val="00134106"/>
    <w:rsid w:val="0000003A"/>
    <w:rsid w:val="0000417D"/>
    <w:rsid w:val="00015937"/>
    <w:rsid w:val="00054405"/>
    <w:rsid w:val="000562AE"/>
    <w:rsid w:val="00064C2F"/>
    <w:rsid w:val="000D52D9"/>
    <w:rsid w:val="000E4DCA"/>
    <w:rsid w:val="00111966"/>
    <w:rsid w:val="00124A24"/>
    <w:rsid w:val="00134106"/>
    <w:rsid w:val="001502C9"/>
    <w:rsid w:val="001756E7"/>
    <w:rsid w:val="0018461C"/>
    <w:rsid w:val="001913F0"/>
    <w:rsid w:val="001D7973"/>
    <w:rsid w:val="001E36F8"/>
    <w:rsid w:val="002060AF"/>
    <w:rsid w:val="00213909"/>
    <w:rsid w:val="00243858"/>
    <w:rsid w:val="00251513"/>
    <w:rsid w:val="002A1C35"/>
    <w:rsid w:val="00343FEA"/>
    <w:rsid w:val="003456E0"/>
    <w:rsid w:val="003538FD"/>
    <w:rsid w:val="00364335"/>
    <w:rsid w:val="00370072"/>
    <w:rsid w:val="00384EAE"/>
    <w:rsid w:val="003B5E61"/>
    <w:rsid w:val="003F0F32"/>
    <w:rsid w:val="003F677B"/>
    <w:rsid w:val="0040781F"/>
    <w:rsid w:val="00436703"/>
    <w:rsid w:val="00441F3D"/>
    <w:rsid w:val="00443BFA"/>
    <w:rsid w:val="00445503"/>
    <w:rsid w:val="004552C8"/>
    <w:rsid w:val="00464C9C"/>
    <w:rsid w:val="00476116"/>
    <w:rsid w:val="00487A45"/>
    <w:rsid w:val="00493935"/>
    <w:rsid w:val="004943EA"/>
    <w:rsid w:val="004D6C07"/>
    <w:rsid w:val="004F2919"/>
    <w:rsid w:val="00504B4B"/>
    <w:rsid w:val="0050742D"/>
    <w:rsid w:val="00511ADD"/>
    <w:rsid w:val="005271D2"/>
    <w:rsid w:val="00535D6C"/>
    <w:rsid w:val="005807A4"/>
    <w:rsid w:val="00597C9E"/>
    <w:rsid w:val="005C619B"/>
    <w:rsid w:val="005E1A44"/>
    <w:rsid w:val="005F273C"/>
    <w:rsid w:val="005F2A1C"/>
    <w:rsid w:val="006134F9"/>
    <w:rsid w:val="00631502"/>
    <w:rsid w:val="0064028D"/>
    <w:rsid w:val="00652C46"/>
    <w:rsid w:val="00670B4A"/>
    <w:rsid w:val="006822AE"/>
    <w:rsid w:val="006A0F67"/>
    <w:rsid w:val="006B54F5"/>
    <w:rsid w:val="006E40FF"/>
    <w:rsid w:val="007079AE"/>
    <w:rsid w:val="007113A3"/>
    <w:rsid w:val="007154F6"/>
    <w:rsid w:val="007259D9"/>
    <w:rsid w:val="00741164"/>
    <w:rsid w:val="007657ED"/>
    <w:rsid w:val="00766D45"/>
    <w:rsid w:val="007D0EFD"/>
    <w:rsid w:val="007D3149"/>
    <w:rsid w:val="007E539B"/>
    <w:rsid w:val="00806C0B"/>
    <w:rsid w:val="00817464"/>
    <w:rsid w:val="00822A10"/>
    <w:rsid w:val="008263C7"/>
    <w:rsid w:val="00830463"/>
    <w:rsid w:val="00830E80"/>
    <w:rsid w:val="0083421D"/>
    <w:rsid w:val="0084534E"/>
    <w:rsid w:val="00864109"/>
    <w:rsid w:val="008A2F62"/>
    <w:rsid w:val="008B35EF"/>
    <w:rsid w:val="008B712E"/>
    <w:rsid w:val="009219E2"/>
    <w:rsid w:val="00930671"/>
    <w:rsid w:val="00947536"/>
    <w:rsid w:val="009513F4"/>
    <w:rsid w:val="009723C6"/>
    <w:rsid w:val="00976954"/>
    <w:rsid w:val="00986EF9"/>
    <w:rsid w:val="00990C37"/>
    <w:rsid w:val="00992ACA"/>
    <w:rsid w:val="00994E65"/>
    <w:rsid w:val="009D6323"/>
    <w:rsid w:val="009E7DB7"/>
    <w:rsid w:val="009F0429"/>
    <w:rsid w:val="00A147BD"/>
    <w:rsid w:val="00A67C57"/>
    <w:rsid w:val="00A713AE"/>
    <w:rsid w:val="00A84DED"/>
    <w:rsid w:val="00AA0033"/>
    <w:rsid w:val="00AA04E7"/>
    <w:rsid w:val="00AB5DD7"/>
    <w:rsid w:val="00AC35BD"/>
    <w:rsid w:val="00AE277F"/>
    <w:rsid w:val="00AF056D"/>
    <w:rsid w:val="00AF6907"/>
    <w:rsid w:val="00B92709"/>
    <w:rsid w:val="00B93543"/>
    <w:rsid w:val="00BC1360"/>
    <w:rsid w:val="00BD0869"/>
    <w:rsid w:val="00BE6A11"/>
    <w:rsid w:val="00BF2872"/>
    <w:rsid w:val="00BF5FBE"/>
    <w:rsid w:val="00C12A65"/>
    <w:rsid w:val="00C20265"/>
    <w:rsid w:val="00C22068"/>
    <w:rsid w:val="00C26C91"/>
    <w:rsid w:val="00C4340A"/>
    <w:rsid w:val="00C71DC6"/>
    <w:rsid w:val="00C81080"/>
    <w:rsid w:val="00C82170"/>
    <w:rsid w:val="00CA3709"/>
    <w:rsid w:val="00CB4680"/>
    <w:rsid w:val="00CC0790"/>
    <w:rsid w:val="00CE1B52"/>
    <w:rsid w:val="00CF0B41"/>
    <w:rsid w:val="00CF75AB"/>
    <w:rsid w:val="00D94C9B"/>
    <w:rsid w:val="00D95B37"/>
    <w:rsid w:val="00DA6DF0"/>
    <w:rsid w:val="00DB161B"/>
    <w:rsid w:val="00DC5D95"/>
    <w:rsid w:val="00DD2B29"/>
    <w:rsid w:val="00DD6074"/>
    <w:rsid w:val="00DE0254"/>
    <w:rsid w:val="00DF4350"/>
    <w:rsid w:val="00DF57B4"/>
    <w:rsid w:val="00E13C64"/>
    <w:rsid w:val="00E16430"/>
    <w:rsid w:val="00E17AC8"/>
    <w:rsid w:val="00E347F0"/>
    <w:rsid w:val="00E40698"/>
    <w:rsid w:val="00E6127F"/>
    <w:rsid w:val="00E662F8"/>
    <w:rsid w:val="00E80107"/>
    <w:rsid w:val="00EE0FA4"/>
    <w:rsid w:val="00EE11E7"/>
    <w:rsid w:val="00EF1175"/>
    <w:rsid w:val="00F3045F"/>
    <w:rsid w:val="00F45C43"/>
    <w:rsid w:val="00F532F0"/>
    <w:rsid w:val="00FA0971"/>
    <w:rsid w:val="00FB20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basedOn w:val="Normal"/>
    <w:uiPriority w:val="34"/>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40CED-E202-4FDD-9919-8CA1BF91A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36</Pages>
  <Words>9851</Words>
  <Characters>56151</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49</cp:revision>
  <cp:lastPrinted>2018-02-05T12:41:00Z</cp:lastPrinted>
  <dcterms:created xsi:type="dcterms:W3CDTF">2016-01-26T11:32:00Z</dcterms:created>
  <dcterms:modified xsi:type="dcterms:W3CDTF">2018-02-05T14:54:00Z</dcterms:modified>
</cp:coreProperties>
</file>